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166" w:rsidRDefault="004613EF" w:rsidP="004613EF">
      <w:pPr>
        <w:ind w:left="567" w:right="327"/>
        <w:jc w:val="center"/>
        <w:rPr>
          <w:b/>
          <w:sz w:val="24"/>
          <w:szCs w:val="24"/>
        </w:rPr>
      </w:pPr>
      <w:r>
        <w:rPr>
          <w:b/>
          <w:sz w:val="24"/>
          <w:szCs w:val="24"/>
        </w:rPr>
        <w:t>Dichiarazioni clausole antimafia</w:t>
      </w:r>
      <w:r w:rsidRPr="004613EF">
        <w:rPr>
          <w:b/>
          <w:bCs/>
          <w:sz w:val="24"/>
          <w:szCs w:val="24"/>
        </w:rPr>
        <w:t xml:space="preserve"> </w:t>
      </w:r>
      <w:r>
        <w:rPr>
          <w:b/>
          <w:bCs/>
          <w:sz w:val="24"/>
          <w:szCs w:val="24"/>
        </w:rPr>
        <w:t xml:space="preserve">ex </w:t>
      </w:r>
      <w:proofErr w:type="spellStart"/>
      <w:r>
        <w:rPr>
          <w:b/>
          <w:bCs/>
          <w:sz w:val="24"/>
          <w:szCs w:val="24"/>
        </w:rPr>
        <w:t>lege</w:t>
      </w:r>
      <w:proofErr w:type="spellEnd"/>
      <w:r>
        <w:rPr>
          <w:b/>
          <w:bCs/>
          <w:sz w:val="24"/>
          <w:szCs w:val="24"/>
        </w:rPr>
        <w:t xml:space="preserve"> 190/2012</w:t>
      </w:r>
      <w:r w:rsidRPr="004613EF">
        <w:rPr>
          <w:b/>
          <w:bCs/>
          <w:sz w:val="24"/>
          <w:szCs w:val="24"/>
        </w:rPr>
        <w:t xml:space="preserve"> </w:t>
      </w:r>
      <w:r>
        <w:rPr>
          <w:b/>
          <w:bCs/>
          <w:sz w:val="24"/>
          <w:szCs w:val="24"/>
        </w:rPr>
        <w:t>e d.lgs. n.</w:t>
      </w:r>
      <w:r>
        <w:rPr>
          <w:b/>
          <w:bCs/>
          <w:spacing w:val="1"/>
          <w:sz w:val="24"/>
          <w:szCs w:val="24"/>
        </w:rPr>
        <w:t>33/2013</w:t>
      </w:r>
    </w:p>
    <w:p w:rsidR="00AF4166" w:rsidRDefault="00AF4166" w:rsidP="00AF4166">
      <w:pPr>
        <w:ind w:left="567" w:right="327"/>
        <w:jc w:val="both"/>
        <w:rPr>
          <w:b/>
          <w:sz w:val="24"/>
          <w:szCs w:val="24"/>
        </w:rPr>
      </w:pPr>
    </w:p>
    <w:p w:rsidR="00AF4166" w:rsidRDefault="00AF4166" w:rsidP="00AF4166">
      <w:pPr>
        <w:ind w:left="567" w:right="327"/>
        <w:jc w:val="both"/>
        <w:rPr>
          <w:b/>
          <w:sz w:val="24"/>
          <w:szCs w:val="24"/>
        </w:rPr>
      </w:pPr>
    </w:p>
    <w:p w:rsidR="00D005E2" w:rsidRDefault="006D56E4" w:rsidP="00D005E2">
      <w:pPr>
        <w:jc w:val="both"/>
        <w:rPr>
          <w:sz w:val="24"/>
          <w:szCs w:val="24"/>
          <w:highlight w:val="yellow"/>
          <w:lang w:eastAsia="it-IT"/>
        </w:rPr>
      </w:pPr>
      <w:r w:rsidRPr="002A6875">
        <w:rPr>
          <w:b/>
          <w:sz w:val="22"/>
          <w:szCs w:val="22"/>
        </w:rPr>
        <w:t xml:space="preserve">OGGETTO: </w:t>
      </w:r>
      <w:r w:rsidR="00D005E2">
        <w:rPr>
          <w:sz w:val="24"/>
          <w:szCs w:val="24"/>
        </w:rPr>
        <w:t xml:space="preserve">Agenda Urbana Ragusa Modica; Azione 4.1.1 del Programma Operativo Regionale Sicilia FESR 2014-2020; Affidamento </w:t>
      </w:r>
      <w:proofErr w:type="gramStart"/>
      <w:r w:rsidR="00D005E2">
        <w:rPr>
          <w:sz w:val="24"/>
          <w:szCs w:val="24"/>
        </w:rPr>
        <w:t>dell’ incarico</w:t>
      </w:r>
      <w:proofErr w:type="gramEnd"/>
      <w:r w:rsidR="00D005E2">
        <w:rPr>
          <w:sz w:val="24"/>
          <w:szCs w:val="24"/>
        </w:rPr>
        <w:t xml:space="preserve"> Edificio  Scuola Giacomo Albo Via Furio Camillo</w:t>
      </w:r>
      <w:r w:rsidR="00D005E2">
        <w:rPr>
          <w:b/>
          <w:sz w:val="24"/>
          <w:szCs w:val="24"/>
        </w:rPr>
        <w:t xml:space="preserve"> – </w:t>
      </w:r>
      <w:r w:rsidR="00D005E2">
        <w:rPr>
          <w:sz w:val="24"/>
          <w:szCs w:val="24"/>
        </w:rPr>
        <w:t xml:space="preserve">Affidamento dell’incarico per la progettazione definitiva, esecutiva, della direzione del coordinamento della sicurezza sia in fase progettuale che esecutiva, dei lavori di </w:t>
      </w:r>
      <w:proofErr w:type="spellStart"/>
      <w:r w:rsidR="00D005E2">
        <w:rPr>
          <w:sz w:val="24"/>
          <w:szCs w:val="24"/>
        </w:rPr>
        <w:t>efficientamento</w:t>
      </w:r>
      <w:proofErr w:type="spellEnd"/>
      <w:r w:rsidR="00D005E2">
        <w:rPr>
          <w:sz w:val="24"/>
          <w:szCs w:val="24"/>
        </w:rPr>
        <w:t xml:space="preserve"> energetico (IA .03 - E.08);</w:t>
      </w:r>
    </w:p>
    <w:p w:rsidR="00D005E2" w:rsidRDefault="00D005E2" w:rsidP="00D005E2">
      <w:pPr>
        <w:jc w:val="both"/>
        <w:rPr>
          <w:b/>
          <w:color w:val="000000"/>
          <w:sz w:val="24"/>
          <w:szCs w:val="24"/>
        </w:rPr>
      </w:pPr>
      <w:r>
        <w:rPr>
          <w:b/>
          <w:sz w:val="24"/>
          <w:szCs w:val="24"/>
        </w:rPr>
        <w:t xml:space="preserve">Importo a base d’asta del </w:t>
      </w:r>
      <w:proofErr w:type="gramStart"/>
      <w:r>
        <w:rPr>
          <w:b/>
          <w:sz w:val="24"/>
          <w:szCs w:val="24"/>
        </w:rPr>
        <w:t xml:space="preserve">servizio:  </w:t>
      </w:r>
      <w:r>
        <w:rPr>
          <w:b/>
          <w:color w:val="000000"/>
          <w:sz w:val="24"/>
          <w:szCs w:val="24"/>
        </w:rPr>
        <w:t>€</w:t>
      </w:r>
      <w:proofErr w:type="gramEnd"/>
      <w:r>
        <w:rPr>
          <w:b/>
          <w:color w:val="000000"/>
          <w:sz w:val="24"/>
          <w:szCs w:val="24"/>
        </w:rPr>
        <w:t xml:space="preserve"> 59.817,35</w:t>
      </w:r>
    </w:p>
    <w:p w:rsidR="00D005E2" w:rsidRDefault="00D005E2" w:rsidP="00D005E2">
      <w:pPr>
        <w:jc w:val="both"/>
        <w:rPr>
          <w:b/>
          <w:sz w:val="24"/>
          <w:szCs w:val="24"/>
        </w:rPr>
      </w:pPr>
    </w:p>
    <w:p w:rsidR="00D005E2" w:rsidRDefault="00D005E2" w:rsidP="00D005E2">
      <w:pPr>
        <w:jc w:val="center"/>
        <w:rPr>
          <w:b/>
          <w:sz w:val="24"/>
          <w:szCs w:val="24"/>
        </w:rPr>
      </w:pPr>
      <w:proofErr w:type="gramStart"/>
      <w:r>
        <w:rPr>
          <w:b/>
          <w:sz w:val="24"/>
          <w:szCs w:val="24"/>
        </w:rPr>
        <w:t>CIG:_</w:t>
      </w:r>
      <w:proofErr w:type="gramEnd"/>
      <w:r>
        <w:rPr>
          <w:b/>
          <w:sz w:val="24"/>
          <w:szCs w:val="24"/>
        </w:rPr>
        <w:t>_________________CUP: J82G19002260006</w:t>
      </w:r>
    </w:p>
    <w:p w:rsidR="00D005E2" w:rsidRDefault="00D005E2" w:rsidP="00D005E2">
      <w:pPr>
        <w:jc w:val="center"/>
        <w:rPr>
          <w:sz w:val="24"/>
          <w:szCs w:val="24"/>
        </w:rPr>
      </w:pPr>
    </w:p>
    <w:p w:rsidR="005B4794" w:rsidRPr="00294F25" w:rsidRDefault="005B4794" w:rsidP="006918FD">
      <w:pPr>
        <w:widowControl w:val="0"/>
        <w:spacing w:line="276" w:lineRule="auto"/>
        <w:ind w:left="567" w:right="469"/>
        <w:jc w:val="both"/>
        <w:rPr>
          <w:rFonts w:eastAsia="NewAster"/>
          <w:b/>
          <w:color w:val="000000"/>
          <w:sz w:val="22"/>
          <w:szCs w:val="22"/>
        </w:rPr>
      </w:pPr>
      <w:bookmarkStart w:id="0" w:name="_GoBack"/>
      <w:bookmarkEnd w:id="0"/>
    </w:p>
    <w:p w:rsidR="005B4794" w:rsidRPr="00294F25" w:rsidRDefault="00D94E43" w:rsidP="00AF4166">
      <w:pPr>
        <w:autoSpaceDE w:val="0"/>
        <w:spacing w:after="120"/>
        <w:ind w:left="567" w:right="327"/>
        <w:rPr>
          <w:sz w:val="22"/>
          <w:szCs w:val="22"/>
        </w:rPr>
      </w:pPr>
      <w:proofErr w:type="gramStart"/>
      <w:r w:rsidRPr="00294F25">
        <w:rPr>
          <w:rFonts w:eastAsia="NewAster"/>
          <w:sz w:val="22"/>
          <w:szCs w:val="22"/>
        </w:rPr>
        <w:t>Il  sottoscritto</w:t>
      </w:r>
      <w:proofErr w:type="gramEnd"/>
      <w:r w:rsidRPr="00294F25">
        <w:rPr>
          <w:rFonts w:eastAsia="NewAster"/>
          <w:sz w:val="22"/>
          <w:szCs w:val="22"/>
        </w:rPr>
        <w:t xml:space="preserve">/a ..............………………………………………..….……….............................……………......………............................nato a......................................il......................………..... </w:t>
      </w:r>
      <w:proofErr w:type="gramStart"/>
      <w:r w:rsidRPr="00294F25">
        <w:rPr>
          <w:rFonts w:eastAsia="NewAster"/>
          <w:sz w:val="22"/>
          <w:szCs w:val="22"/>
        </w:rPr>
        <w:t>e</w:t>
      </w:r>
      <w:proofErr w:type="gramEnd"/>
      <w:r w:rsidRPr="00294F25">
        <w:rPr>
          <w:rFonts w:eastAsia="NewAster"/>
          <w:sz w:val="22"/>
          <w:szCs w:val="22"/>
        </w:rPr>
        <w:t xml:space="preserve"> residente a  ...........……................via .......................................................…............……….......... </w:t>
      </w:r>
    </w:p>
    <w:p w:rsidR="005B4794" w:rsidRPr="00294F25" w:rsidRDefault="00D94E43" w:rsidP="00AF4166">
      <w:pPr>
        <w:autoSpaceDE w:val="0"/>
        <w:spacing w:after="120"/>
        <w:ind w:left="567" w:right="327"/>
        <w:jc w:val="both"/>
        <w:rPr>
          <w:sz w:val="22"/>
          <w:szCs w:val="22"/>
        </w:rPr>
      </w:pPr>
      <w:proofErr w:type="gramStart"/>
      <w:r w:rsidRPr="00294F25">
        <w:rPr>
          <w:rFonts w:eastAsia="NewAster"/>
          <w:sz w:val="22"/>
          <w:szCs w:val="22"/>
        </w:rPr>
        <w:t>nella</w:t>
      </w:r>
      <w:proofErr w:type="gramEnd"/>
      <w:r w:rsidRPr="00294F25">
        <w:rPr>
          <w:rFonts w:eastAsia="NewAster"/>
          <w:sz w:val="22"/>
          <w:szCs w:val="22"/>
        </w:rPr>
        <w:t xml:space="preserve"> qualità di .....................................................</w:t>
      </w:r>
      <w:r w:rsidR="00AF4166" w:rsidRPr="00294F25">
        <w:rPr>
          <w:rFonts w:eastAsia="NewAster"/>
          <w:sz w:val="22"/>
          <w:szCs w:val="22"/>
        </w:rPr>
        <w:t>di</w:t>
      </w:r>
      <w:r w:rsidRPr="00294F25">
        <w:rPr>
          <w:rFonts w:eastAsia="NewAster"/>
          <w:sz w:val="22"/>
          <w:szCs w:val="22"/>
        </w:rPr>
        <w:t>tta ..................................</w:t>
      </w:r>
      <w:r w:rsidR="00AF4166" w:rsidRPr="00294F25">
        <w:rPr>
          <w:rFonts w:eastAsia="NewAster"/>
          <w:sz w:val="22"/>
          <w:szCs w:val="22"/>
        </w:rPr>
        <w:t>.........................</w:t>
      </w:r>
      <w:r w:rsidRPr="00294F25">
        <w:rPr>
          <w:rFonts w:eastAsia="NewAster"/>
          <w:sz w:val="22"/>
          <w:szCs w:val="22"/>
        </w:rPr>
        <w:t xml:space="preserve">   </w:t>
      </w:r>
      <w:proofErr w:type="gramStart"/>
      <w:r w:rsidRPr="00294F25">
        <w:rPr>
          <w:sz w:val="22"/>
          <w:szCs w:val="22"/>
        </w:rPr>
        <w:t>ai</w:t>
      </w:r>
      <w:proofErr w:type="gramEnd"/>
      <w:r w:rsidRPr="00294F25">
        <w:rPr>
          <w:sz w:val="22"/>
          <w:szCs w:val="22"/>
        </w:rPr>
        <w:t xml:space="preserve"> sensi degli articoli 46 e 47 del D.P.R. 28 dicembre 2000, n. 445 e </w:t>
      </w:r>
      <w:proofErr w:type="spellStart"/>
      <w:r w:rsidRPr="00294F25">
        <w:rPr>
          <w:sz w:val="22"/>
          <w:szCs w:val="22"/>
        </w:rPr>
        <w:t>ss.mm.ii</w:t>
      </w:r>
      <w:proofErr w:type="spellEnd"/>
      <w:r w:rsidRPr="00294F25">
        <w:rPr>
          <w:sz w:val="22"/>
          <w:szCs w:val="22"/>
        </w:rPr>
        <w:t xml:space="preserve">, a pena di esclusione: partecipante alla procedura sopra indicata, consapevole delle sanzioni civili e penali previste dalla normativa vigente a seguito di dichiarazioni mendaci, </w:t>
      </w:r>
      <w:r w:rsidR="00294F25" w:rsidRPr="00294F25">
        <w:rPr>
          <w:sz w:val="22"/>
          <w:szCs w:val="22"/>
        </w:rPr>
        <w:t>per le finalità</w:t>
      </w:r>
      <w:r w:rsidRPr="00294F25">
        <w:rPr>
          <w:bCs/>
          <w:sz w:val="22"/>
          <w:szCs w:val="22"/>
        </w:rPr>
        <w:t xml:space="preserve"> in materia di incompatibilità di cui alla Legge 190/2012 art.1 comma 41, sotto la propria responsabilità,</w:t>
      </w:r>
    </w:p>
    <w:p w:rsidR="005B4794" w:rsidRPr="00294F25" w:rsidRDefault="00D94E43" w:rsidP="00AF4166">
      <w:pPr>
        <w:pStyle w:val="Standard"/>
        <w:spacing w:after="120"/>
        <w:ind w:left="567" w:right="327"/>
        <w:jc w:val="center"/>
        <w:rPr>
          <w:rFonts w:cs="Times New Roman"/>
          <w:sz w:val="22"/>
          <w:szCs w:val="22"/>
        </w:rPr>
      </w:pPr>
      <w:r w:rsidRPr="00294F25">
        <w:rPr>
          <w:rFonts w:cs="Times New Roman"/>
          <w:b/>
          <w:bCs/>
          <w:sz w:val="22"/>
          <w:szCs w:val="22"/>
        </w:rPr>
        <w:t>DICHIARA</w:t>
      </w:r>
    </w:p>
    <w:bookmarkStart w:id="1" w:name="__Fieldmark__6260_1449289513"/>
    <w:p w:rsidR="005B4794" w:rsidRPr="00294F25" w:rsidRDefault="00A61DD7" w:rsidP="00AF4166">
      <w:pPr>
        <w:pStyle w:val="Standard"/>
        <w:spacing w:after="120"/>
        <w:ind w:left="567" w:right="327"/>
        <w:jc w:val="both"/>
        <w:rPr>
          <w:rFonts w:cs="Times New Roman"/>
          <w:sz w:val="22"/>
          <w:szCs w:val="22"/>
        </w:rPr>
      </w:pPr>
      <w:r w:rsidRPr="00294F25">
        <w:rPr>
          <w:rFonts w:cs="Times New Roman"/>
          <w:sz w:val="22"/>
          <w:szCs w:val="22"/>
        </w:rPr>
        <w:fldChar w:fldCharType="begin">
          <w:ffData>
            <w:name w:val=""/>
            <w:enabled/>
            <w:calcOnExit w:val="0"/>
            <w:checkBox>
              <w:sizeAuto/>
              <w:default w:val="0"/>
              <w:checked w:val="0"/>
            </w:checkBox>
          </w:ffData>
        </w:fldChar>
      </w:r>
      <w:r w:rsidR="00D94E43" w:rsidRPr="00294F25">
        <w:rPr>
          <w:rFonts w:cs="Times New Roman"/>
          <w:sz w:val="22"/>
          <w:szCs w:val="22"/>
        </w:rPr>
        <w:instrText xml:space="preserve"> FORMCHECKBOX </w:instrText>
      </w:r>
      <w:r w:rsidR="004A54DC">
        <w:rPr>
          <w:rFonts w:cs="Times New Roman"/>
          <w:sz w:val="22"/>
          <w:szCs w:val="22"/>
        </w:rPr>
      </w:r>
      <w:r w:rsidR="004A54DC">
        <w:rPr>
          <w:rFonts w:cs="Times New Roman"/>
          <w:sz w:val="22"/>
          <w:szCs w:val="22"/>
        </w:rPr>
        <w:fldChar w:fldCharType="separate"/>
      </w:r>
      <w:r w:rsidRPr="00294F25">
        <w:rPr>
          <w:rFonts w:cs="Times New Roman"/>
          <w:sz w:val="22"/>
          <w:szCs w:val="22"/>
        </w:rPr>
        <w:fldChar w:fldCharType="end"/>
      </w:r>
      <w:bookmarkEnd w:id="1"/>
      <w:r w:rsidR="00D94E43" w:rsidRPr="00294F25">
        <w:rPr>
          <w:rFonts w:eastAsia="Times New Roman" w:cs="Times New Roman"/>
          <w:b/>
          <w:bCs/>
          <w:i/>
          <w:iCs/>
          <w:sz w:val="22"/>
          <w:szCs w:val="22"/>
        </w:rPr>
        <w:t xml:space="preserve"> </w:t>
      </w:r>
      <w:r w:rsidR="00D94E43" w:rsidRPr="00294F25">
        <w:rPr>
          <w:rFonts w:eastAsia="Times New Roman" w:cs="Times New Roman"/>
          <w:b/>
          <w:bCs/>
          <w:sz w:val="22"/>
          <w:szCs w:val="22"/>
        </w:rPr>
        <w:t xml:space="preserve"> </w:t>
      </w:r>
      <w:proofErr w:type="gramStart"/>
      <w:r w:rsidR="00D94E43" w:rsidRPr="00294F25">
        <w:rPr>
          <w:rFonts w:cs="Times New Roman"/>
          <w:sz w:val="22"/>
          <w:szCs w:val="22"/>
        </w:rPr>
        <w:t>di</w:t>
      </w:r>
      <w:proofErr w:type="gramEnd"/>
      <w:r w:rsidR="00D94E43" w:rsidRPr="00294F25">
        <w:rPr>
          <w:rFonts w:cs="Times New Roman"/>
          <w:sz w:val="22"/>
          <w:szCs w:val="22"/>
        </w:rPr>
        <w:t xml:space="preserve"> non trovarsi né egli stesso, né i propri dipendenti in rapporti di coniugio, parentela o affinità entro il secondo grado, con i dirigenti e i dipendenti di codesta Amministrazione, deputati alla trattazione del procedimento</w:t>
      </w:r>
    </w:p>
    <w:bookmarkStart w:id="2" w:name="__Fieldmark__6261_1449289513"/>
    <w:p w:rsidR="005B4794" w:rsidRPr="00294F25" w:rsidRDefault="00A61DD7" w:rsidP="00AF4166">
      <w:pPr>
        <w:pStyle w:val="Standard"/>
        <w:spacing w:after="120"/>
        <w:ind w:left="567" w:right="327"/>
        <w:jc w:val="both"/>
        <w:rPr>
          <w:rFonts w:cs="Times New Roman"/>
          <w:sz w:val="22"/>
          <w:szCs w:val="22"/>
        </w:rPr>
      </w:pPr>
      <w:r w:rsidRPr="00294F25">
        <w:rPr>
          <w:rFonts w:cs="Times New Roman"/>
          <w:sz w:val="22"/>
          <w:szCs w:val="22"/>
        </w:rPr>
        <w:fldChar w:fldCharType="begin">
          <w:ffData>
            <w:name w:val=""/>
            <w:enabled/>
            <w:calcOnExit w:val="0"/>
            <w:checkBox>
              <w:sizeAuto/>
              <w:default w:val="0"/>
              <w:checked w:val="0"/>
            </w:checkBox>
          </w:ffData>
        </w:fldChar>
      </w:r>
      <w:r w:rsidR="00D94E43" w:rsidRPr="00294F25">
        <w:rPr>
          <w:rFonts w:cs="Times New Roman"/>
          <w:sz w:val="22"/>
          <w:szCs w:val="22"/>
        </w:rPr>
        <w:instrText xml:space="preserve"> FORMCHECKBOX </w:instrText>
      </w:r>
      <w:r w:rsidR="004A54DC">
        <w:rPr>
          <w:rFonts w:cs="Times New Roman"/>
          <w:sz w:val="22"/>
          <w:szCs w:val="22"/>
        </w:rPr>
      </w:r>
      <w:r w:rsidR="004A54DC">
        <w:rPr>
          <w:rFonts w:cs="Times New Roman"/>
          <w:sz w:val="22"/>
          <w:szCs w:val="22"/>
        </w:rPr>
        <w:fldChar w:fldCharType="separate"/>
      </w:r>
      <w:r w:rsidRPr="00294F25">
        <w:rPr>
          <w:rFonts w:cs="Times New Roman"/>
          <w:sz w:val="22"/>
          <w:szCs w:val="22"/>
        </w:rPr>
        <w:fldChar w:fldCharType="end"/>
      </w:r>
      <w:bookmarkEnd w:id="2"/>
      <w:r w:rsidR="00D94E43" w:rsidRPr="00294F25">
        <w:rPr>
          <w:rFonts w:eastAsia="Times New Roman" w:cs="Times New Roman"/>
          <w:b/>
          <w:bCs/>
          <w:i/>
          <w:iCs/>
          <w:sz w:val="22"/>
          <w:szCs w:val="22"/>
        </w:rPr>
        <w:t xml:space="preserve"> </w:t>
      </w:r>
      <w:r w:rsidR="00D94E43" w:rsidRPr="00294F25">
        <w:rPr>
          <w:rFonts w:eastAsia="Times New Roman" w:cs="Times New Roman"/>
          <w:sz w:val="22"/>
          <w:szCs w:val="22"/>
        </w:rPr>
        <w:t xml:space="preserve"> </w:t>
      </w:r>
      <w:proofErr w:type="gramStart"/>
      <w:r w:rsidR="00D94E43" w:rsidRPr="00294F25">
        <w:rPr>
          <w:rFonts w:cs="Times New Roman"/>
          <w:sz w:val="22"/>
          <w:szCs w:val="22"/>
        </w:rPr>
        <w:t>di</w:t>
      </w:r>
      <w:proofErr w:type="gramEnd"/>
      <w:r w:rsidR="00D94E43" w:rsidRPr="00294F25">
        <w:rPr>
          <w:rFonts w:cs="Times New Roman"/>
          <w:sz w:val="22"/>
          <w:szCs w:val="22"/>
        </w:rPr>
        <w:t xml:space="preserve"> trovarsi in rapporti di</w:t>
      </w:r>
      <w:r w:rsidR="00D94E43" w:rsidRPr="00294F25">
        <w:rPr>
          <w:rFonts w:cs="Times New Roman"/>
          <w:i/>
          <w:iCs/>
          <w:sz w:val="22"/>
          <w:szCs w:val="22"/>
        </w:rPr>
        <w:t xml:space="preserve"> …</w:t>
      </w:r>
      <w:r w:rsidR="00D94E43" w:rsidRPr="00294F25">
        <w:rPr>
          <w:rFonts w:cs="Times New Roman"/>
          <w:sz w:val="22"/>
          <w:szCs w:val="22"/>
        </w:rPr>
        <w:t>........................... (indicare il grado di parentela: “coniugio, parentela o affinità entro il secondo grado”), con il dipendente di codesto Ufficio ….....................................…</w:t>
      </w:r>
    </w:p>
    <w:p w:rsidR="005B4794" w:rsidRPr="00294F25" w:rsidRDefault="005B4794" w:rsidP="00AF4166">
      <w:pPr>
        <w:pStyle w:val="Standard"/>
        <w:spacing w:after="120"/>
        <w:ind w:left="567" w:right="327"/>
        <w:jc w:val="both"/>
        <w:rPr>
          <w:rFonts w:cs="Times New Roman"/>
          <w:sz w:val="22"/>
          <w:szCs w:val="22"/>
        </w:rPr>
      </w:pPr>
    </w:p>
    <w:p w:rsidR="005B4794" w:rsidRPr="00294F25" w:rsidRDefault="00D94E43" w:rsidP="00AF4166">
      <w:pPr>
        <w:kinsoku w:val="0"/>
        <w:spacing w:after="120"/>
        <w:ind w:left="567" w:right="327"/>
        <w:jc w:val="both"/>
        <w:rPr>
          <w:sz w:val="22"/>
          <w:szCs w:val="22"/>
        </w:rPr>
      </w:pPr>
      <w:r w:rsidRPr="00294F25">
        <w:rPr>
          <w:b/>
          <w:bCs/>
          <w:sz w:val="22"/>
          <w:szCs w:val="22"/>
        </w:rPr>
        <w:t xml:space="preserve">Al fine di assolvere agli obblighi dettati dall’art.15, comma 1, lettera c) del D. </w:t>
      </w:r>
      <w:proofErr w:type="spellStart"/>
      <w:r w:rsidRPr="00294F25">
        <w:rPr>
          <w:b/>
          <w:bCs/>
          <w:sz w:val="22"/>
          <w:szCs w:val="22"/>
        </w:rPr>
        <w:t>Lgs</w:t>
      </w:r>
      <w:proofErr w:type="spellEnd"/>
      <w:r w:rsidRPr="00294F25">
        <w:rPr>
          <w:b/>
          <w:bCs/>
          <w:sz w:val="22"/>
          <w:szCs w:val="22"/>
        </w:rPr>
        <w:t>. n.</w:t>
      </w:r>
      <w:r w:rsidRPr="00294F25">
        <w:rPr>
          <w:b/>
          <w:bCs/>
          <w:spacing w:val="1"/>
          <w:sz w:val="22"/>
          <w:szCs w:val="22"/>
        </w:rPr>
        <w:t>33/2013</w:t>
      </w:r>
    </w:p>
    <w:p w:rsidR="005B4794" w:rsidRPr="00294F25" w:rsidRDefault="00D94E43" w:rsidP="00AF4166">
      <w:pPr>
        <w:pStyle w:val="Standard"/>
        <w:kinsoku w:val="0"/>
        <w:spacing w:after="120"/>
        <w:ind w:left="567" w:right="327"/>
        <w:jc w:val="center"/>
        <w:rPr>
          <w:rFonts w:cs="Times New Roman"/>
          <w:sz w:val="22"/>
          <w:szCs w:val="22"/>
        </w:rPr>
      </w:pPr>
      <w:r w:rsidRPr="00294F25">
        <w:rPr>
          <w:rFonts w:cs="Times New Roman"/>
          <w:b/>
          <w:bCs/>
          <w:sz w:val="22"/>
          <w:szCs w:val="22"/>
        </w:rPr>
        <w:t xml:space="preserve">DICHIARA ALTRESI’ </w:t>
      </w:r>
    </w:p>
    <w:p w:rsidR="005B4794" w:rsidRPr="00294F25" w:rsidRDefault="00D94E43" w:rsidP="00AF4166">
      <w:pPr>
        <w:pStyle w:val="Style2"/>
        <w:kinsoku w:val="0"/>
        <w:autoSpaceDE/>
        <w:spacing w:before="0" w:after="120"/>
        <w:ind w:left="567" w:right="327"/>
        <w:rPr>
          <w:sz w:val="22"/>
          <w:szCs w:val="22"/>
        </w:rPr>
      </w:pPr>
      <w:r w:rsidRPr="00294F25">
        <w:rPr>
          <w:b/>
          <w:sz w:val="22"/>
          <w:szCs w:val="22"/>
        </w:rPr>
        <w:t>SEZIONE I – INCARICHI E CARICHE</w:t>
      </w:r>
    </w:p>
    <w:bookmarkStart w:id="3" w:name="__Fieldmark__6262_1449289513"/>
    <w:p w:rsidR="005B4794" w:rsidRPr="00294F25" w:rsidRDefault="00A61DD7" w:rsidP="00AF4166">
      <w:pPr>
        <w:widowControl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4A54DC">
        <w:rPr>
          <w:sz w:val="22"/>
          <w:szCs w:val="22"/>
        </w:rPr>
      </w:r>
      <w:r w:rsidR="004A54DC">
        <w:rPr>
          <w:sz w:val="22"/>
          <w:szCs w:val="22"/>
        </w:rPr>
        <w:fldChar w:fldCharType="separate"/>
      </w:r>
      <w:r w:rsidRPr="00294F25">
        <w:rPr>
          <w:sz w:val="22"/>
          <w:szCs w:val="22"/>
        </w:rPr>
        <w:fldChar w:fldCharType="end"/>
      </w:r>
      <w:bookmarkEnd w:id="3"/>
      <w:r w:rsidR="00D94E43" w:rsidRPr="00294F25">
        <w:rPr>
          <w:b/>
          <w:bCs/>
          <w:i/>
          <w:iCs/>
          <w:sz w:val="22"/>
          <w:szCs w:val="22"/>
        </w:rPr>
        <w:t xml:space="preserve"> </w:t>
      </w:r>
      <w:r w:rsidR="00D94E43" w:rsidRPr="00294F25">
        <w:rPr>
          <w:b/>
          <w:bCs/>
          <w:sz w:val="22"/>
          <w:szCs w:val="22"/>
        </w:rPr>
        <w:t xml:space="preserve"> </w:t>
      </w:r>
      <w:proofErr w:type="gramStart"/>
      <w:r w:rsidR="00D94E43" w:rsidRPr="00294F25">
        <w:rPr>
          <w:rFonts w:eastAsia="Arial Unicode MS"/>
          <w:kern w:val="2"/>
          <w:sz w:val="22"/>
          <w:szCs w:val="22"/>
          <w:lang w:bidi="hi-IN"/>
        </w:rPr>
        <w:t>di</w:t>
      </w:r>
      <w:proofErr w:type="gramEnd"/>
      <w:r w:rsidR="00D94E43" w:rsidRPr="00294F25">
        <w:rPr>
          <w:rFonts w:eastAsia="Arial Unicode MS"/>
          <w:kern w:val="2"/>
          <w:sz w:val="22"/>
          <w:szCs w:val="22"/>
          <w:lang w:bidi="hi-IN"/>
        </w:rPr>
        <w:t xml:space="preserve"> non svolgere incarichi e/o avere titolarità di cariche in Enti di diritto privato regolati o finanziati dalla Pubblica Amministrazione</w:t>
      </w:r>
    </w:p>
    <w:p w:rsidR="005B4794" w:rsidRPr="00294F25" w:rsidRDefault="00D94E43" w:rsidP="00AF4166">
      <w:pPr>
        <w:widowControl w:val="0"/>
        <w:spacing w:after="120"/>
        <w:ind w:left="567" w:right="327"/>
        <w:jc w:val="center"/>
        <w:rPr>
          <w:sz w:val="22"/>
          <w:szCs w:val="22"/>
        </w:rPr>
      </w:pPr>
      <w:r w:rsidRPr="00294F25">
        <w:rPr>
          <w:b/>
          <w:bCs/>
          <w:sz w:val="22"/>
          <w:szCs w:val="22"/>
        </w:rPr>
        <w:t>Ovvero</w:t>
      </w:r>
    </w:p>
    <w:bookmarkStart w:id="4" w:name="__Fieldmark__6263_1449289513"/>
    <w:p w:rsidR="005B4794" w:rsidRPr="00294F25" w:rsidRDefault="00A61DD7" w:rsidP="00AF4166">
      <w:pPr>
        <w:widowControl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4A54DC">
        <w:rPr>
          <w:sz w:val="22"/>
          <w:szCs w:val="22"/>
        </w:rPr>
      </w:r>
      <w:r w:rsidR="004A54DC">
        <w:rPr>
          <w:sz w:val="22"/>
          <w:szCs w:val="22"/>
        </w:rPr>
        <w:fldChar w:fldCharType="separate"/>
      </w:r>
      <w:r w:rsidRPr="00294F25">
        <w:rPr>
          <w:sz w:val="22"/>
          <w:szCs w:val="22"/>
        </w:rPr>
        <w:fldChar w:fldCharType="end"/>
      </w:r>
      <w:bookmarkEnd w:id="4"/>
      <w:r w:rsidR="00D94E43" w:rsidRPr="00294F25">
        <w:rPr>
          <w:b/>
          <w:bCs/>
          <w:i/>
          <w:iCs/>
          <w:sz w:val="22"/>
          <w:szCs w:val="22"/>
        </w:rPr>
        <w:t xml:space="preserve"> </w:t>
      </w:r>
      <w:r w:rsidR="00D94E43" w:rsidRPr="00294F25">
        <w:rPr>
          <w:sz w:val="22"/>
          <w:szCs w:val="22"/>
        </w:rPr>
        <w:t xml:space="preserve"> </w:t>
      </w:r>
      <w:proofErr w:type="gramStart"/>
      <w:r w:rsidR="00D94E43" w:rsidRPr="00294F25">
        <w:rPr>
          <w:rFonts w:eastAsia="Arial Unicode MS"/>
          <w:kern w:val="2"/>
          <w:sz w:val="22"/>
          <w:szCs w:val="22"/>
          <w:lang w:bidi="hi-IN"/>
        </w:rPr>
        <w:t>di</w:t>
      </w:r>
      <w:proofErr w:type="gramEnd"/>
      <w:r w:rsidR="00D94E43" w:rsidRPr="00294F25">
        <w:rPr>
          <w:rFonts w:eastAsia="Arial Unicode MS"/>
          <w:kern w:val="2"/>
          <w:sz w:val="22"/>
          <w:szCs w:val="22"/>
          <w:lang w:bidi="hi-IN"/>
        </w:rPr>
        <w:t xml:space="preserve"> svolgere i seguenti incarichi e/o avere le seguenti titolarità di cariche in Enti di diritto privato regolati o finanziati dalla Pubblica Amministrazione</w:t>
      </w:r>
    </w:p>
    <w:p w:rsidR="005B4794" w:rsidRPr="00294F25" w:rsidRDefault="00D94E43" w:rsidP="00AF4166">
      <w:pPr>
        <w:widowControl w:val="0"/>
        <w:spacing w:after="120"/>
        <w:ind w:left="567" w:right="327"/>
        <w:jc w:val="both"/>
        <w:rPr>
          <w:sz w:val="22"/>
          <w:szCs w:val="22"/>
        </w:rPr>
      </w:pPr>
      <w:r w:rsidRPr="00294F25">
        <w:rPr>
          <w:rFonts w:eastAsia="Arial Unicode MS"/>
          <w:kern w:val="2"/>
          <w:sz w:val="22"/>
          <w:szCs w:val="22"/>
          <w:lang w:bidi="hi-IN"/>
        </w:rPr>
        <w:t>………………………………………………………………………………………………………………………………………………………………………………………………………………</w:t>
      </w:r>
    </w:p>
    <w:p w:rsidR="005B4794" w:rsidRPr="00294F25" w:rsidRDefault="00D94E43" w:rsidP="00AF4166">
      <w:pPr>
        <w:pStyle w:val="Style2"/>
        <w:kinsoku w:val="0"/>
        <w:autoSpaceDE/>
        <w:spacing w:before="0" w:after="120"/>
        <w:ind w:left="567" w:right="327"/>
        <w:rPr>
          <w:sz w:val="22"/>
          <w:szCs w:val="22"/>
        </w:rPr>
      </w:pPr>
      <w:r w:rsidRPr="00294F25">
        <w:rPr>
          <w:b/>
          <w:sz w:val="22"/>
          <w:szCs w:val="22"/>
        </w:rPr>
        <w:t>SEZIONE II – ATTIVITA’ PROFESSIONALE</w:t>
      </w:r>
    </w:p>
    <w:bookmarkStart w:id="5" w:name="__Fieldmark__6264_1449289513"/>
    <w:p w:rsidR="005B4794" w:rsidRPr="00294F25" w:rsidRDefault="00A61DD7" w:rsidP="00AF4166">
      <w:pPr>
        <w:widowControl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4A54DC">
        <w:rPr>
          <w:sz w:val="22"/>
          <w:szCs w:val="22"/>
        </w:rPr>
      </w:r>
      <w:r w:rsidR="004A54DC">
        <w:rPr>
          <w:sz w:val="22"/>
          <w:szCs w:val="22"/>
        </w:rPr>
        <w:fldChar w:fldCharType="separate"/>
      </w:r>
      <w:r w:rsidRPr="00294F25">
        <w:rPr>
          <w:sz w:val="22"/>
          <w:szCs w:val="22"/>
        </w:rPr>
        <w:fldChar w:fldCharType="end"/>
      </w:r>
      <w:bookmarkEnd w:id="5"/>
      <w:r w:rsidR="00D94E43" w:rsidRPr="00294F25">
        <w:rPr>
          <w:b/>
          <w:bCs/>
          <w:i/>
          <w:iCs/>
          <w:sz w:val="22"/>
          <w:szCs w:val="22"/>
        </w:rPr>
        <w:t xml:space="preserve">  </w:t>
      </w:r>
      <w:proofErr w:type="gramStart"/>
      <w:r w:rsidR="00D94E43" w:rsidRPr="00294F25">
        <w:rPr>
          <w:rFonts w:eastAsia="Arial Unicode MS"/>
          <w:kern w:val="2"/>
          <w:sz w:val="22"/>
          <w:szCs w:val="22"/>
          <w:lang w:bidi="hi-IN"/>
        </w:rPr>
        <w:t>di</w:t>
      </w:r>
      <w:proofErr w:type="gramEnd"/>
      <w:r w:rsidR="00D94E43" w:rsidRPr="00294F25">
        <w:rPr>
          <w:rFonts w:eastAsia="Arial Unicode MS"/>
          <w:kern w:val="2"/>
          <w:sz w:val="22"/>
          <w:szCs w:val="22"/>
          <w:lang w:bidi="hi-IN"/>
        </w:rPr>
        <w:t xml:space="preserve"> non svolgere attività professionale</w:t>
      </w:r>
    </w:p>
    <w:p w:rsidR="005B4794" w:rsidRPr="00294F25" w:rsidRDefault="00D94E43" w:rsidP="00AF4166">
      <w:pPr>
        <w:widowControl w:val="0"/>
        <w:spacing w:after="120"/>
        <w:ind w:left="567" w:right="327"/>
        <w:jc w:val="center"/>
        <w:rPr>
          <w:sz w:val="22"/>
          <w:szCs w:val="22"/>
        </w:rPr>
      </w:pPr>
      <w:r w:rsidRPr="00294F25">
        <w:rPr>
          <w:b/>
          <w:bCs/>
          <w:sz w:val="22"/>
          <w:szCs w:val="22"/>
        </w:rPr>
        <w:t>Ovvero</w:t>
      </w:r>
    </w:p>
    <w:bookmarkStart w:id="6" w:name="__Fieldmark__6265_1449289513"/>
    <w:p w:rsidR="005B4794" w:rsidRPr="00294F25" w:rsidRDefault="00A61DD7" w:rsidP="00AF4166">
      <w:pPr>
        <w:widowControl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4A54DC">
        <w:rPr>
          <w:sz w:val="22"/>
          <w:szCs w:val="22"/>
        </w:rPr>
      </w:r>
      <w:r w:rsidR="004A54DC">
        <w:rPr>
          <w:sz w:val="22"/>
          <w:szCs w:val="22"/>
        </w:rPr>
        <w:fldChar w:fldCharType="separate"/>
      </w:r>
      <w:r w:rsidRPr="00294F25">
        <w:rPr>
          <w:sz w:val="22"/>
          <w:szCs w:val="22"/>
        </w:rPr>
        <w:fldChar w:fldCharType="end"/>
      </w:r>
      <w:bookmarkEnd w:id="6"/>
      <w:r w:rsidR="00D94E43" w:rsidRPr="00294F25">
        <w:rPr>
          <w:b/>
          <w:bCs/>
          <w:i/>
          <w:iCs/>
          <w:sz w:val="22"/>
          <w:szCs w:val="22"/>
        </w:rPr>
        <w:t xml:space="preserve"> </w:t>
      </w:r>
      <w:r w:rsidR="00D94E43" w:rsidRPr="00294F25">
        <w:rPr>
          <w:sz w:val="22"/>
          <w:szCs w:val="22"/>
        </w:rPr>
        <w:t xml:space="preserve"> </w:t>
      </w:r>
      <w:proofErr w:type="gramStart"/>
      <w:r w:rsidR="00D94E43" w:rsidRPr="00294F25">
        <w:rPr>
          <w:rFonts w:eastAsia="Arial Unicode MS"/>
          <w:kern w:val="2"/>
          <w:sz w:val="22"/>
          <w:szCs w:val="22"/>
          <w:lang w:bidi="hi-IN"/>
        </w:rPr>
        <w:t>di</w:t>
      </w:r>
      <w:proofErr w:type="gramEnd"/>
      <w:r w:rsidR="00D94E43" w:rsidRPr="00294F25">
        <w:rPr>
          <w:rFonts w:eastAsia="Arial Unicode MS"/>
          <w:kern w:val="2"/>
          <w:sz w:val="22"/>
          <w:szCs w:val="22"/>
          <w:lang w:bidi="hi-IN"/>
        </w:rPr>
        <w:t xml:space="preserve"> svolgere la seguente attività professionale (indicare tipologia, denominazione ente/società/studio</w:t>
      </w:r>
    </w:p>
    <w:p w:rsidR="005B4794" w:rsidRPr="00294F25" w:rsidRDefault="00D94E43" w:rsidP="00AF4166">
      <w:pPr>
        <w:widowControl w:val="0"/>
        <w:spacing w:after="120"/>
        <w:ind w:left="567" w:right="327"/>
        <w:jc w:val="both"/>
        <w:rPr>
          <w:sz w:val="22"/>
          <w:szCs w:val="22"/>
        </w:rPr>
      </w:pPr>
      <w:r w:rsidRPr="00294F25">
        <w:rPr>
          <w:rFonts w:eastAsia="Arial Unicode MS"/>
          <w:kern w:val="2"/>
          <w:sz w:val="22"/>
          <w:szCs w:val="22"/>
          <w:lang w:bidi="hi-IN"/>
        </w:rPr>
        <w:t>………………………………………………………………………………………………………………………………………………………………………………………………………………</w:t>
      </w:r>
    </w:p>
    <w:p w:rsidR="005B4794" w:rsidRPr="00294F25" w:rsidRDefault="005B4794" w:rsidP="00AF4166">
      <w:pPr>
        <w:pStyle w:val="Style2"/>
        <w:kinsoku w:val="0"/>
        <w:autoSpaceDE/>
        <w:spacing w:before="0" w:after="120"/>
        <w:ind w:left="567" w:right="327"/>
        <w:jc w:val="center"/>
        <w:rPr>
          <w:b/>
          <w:spacing w:val="-8"/>
          <w:sz w:val="22"/>
          <w:szCs w:val="22"/>
        </w:rPr>
      </w:pPr>
    </w:p>
    <w:p w:rsidR="005B4794" w:rsidRPr="00294F25" w:rsidRDefault="00D94E43" w:rsidP="00AF4166">
      <w:pPr>
        <w:pStyle w:val="Style2"/>
        <w:kinsoku w:val="0"/>
        <w:autoSpaceDE/>
        <w:spacing w:before="0" w:after="120"/>
        <w:ind w:left="567" w:right="327"/>
        <w:jc w:val="center"/>
        <w:rPr>
          <w:sz w:val="22"/>
          <w:szCs w:val="22"/>
        </w:rPr>
      </w:pPr>
      <w:r w:rsidRPr="00294F25">
        <w:rPr>
          <w:b/>
          <w:spacing w:val="-8"/>
          <w:sz w:val="22"/>
          <w:szCs w:val="22"/>
        </w:rPr>
        <w:t xml:space="preserve">DICHIARA INOLTRE </w:t>
      </w:r>
    </w:p>
    <w:p w:rsidR="005B4794" w:rsidRPr="00294F25" w:rsidRDefault="005B4794" w:rsidP="00AF4166">
      <w:pPr>
        <w:pStyle w:val="Style2"/>
        <w:kinsoku w:val="0"/>
        <w:autoSpaceDE/>
        <w:spacing w:before="0" w:after="120"/>
        <w:ind w:left="567" w:right="327"/>
        <w:jc w:val="both"/>
        <w:rPr>
          <w:sz w:val="22"/>
          <w:szCs w:val="22"/>
        </w:rPr>
      </w:pPr>
    </w:p>
    <w:p w:rsidR="005B4794" w:rsidRPr="00294F25" w:rsidRDefault="00D94E43" w:rsidP="00AF4166">
      <w:pPr>
        <w:pStyle w:val="Elencoacolori-Colore11"/>
        <w:widowControl w:val="0"/>
        <w:numPr>
          <w:ilvl w:val="0"/>
          <w:numId w:val="2"/>
        </w:numPr>
        <w:tabs>
          <w:tab w:val="clear" w:pos="709"/>
        </w:tabs>
        <w:suppressAutoHyphens w:val="0"/>
        <w:autoSpaceDE w:val="0"/>
        <w:spacing w:after="120" w:line="240" w:lineRule="auto"/>
        <w:ind w:left="567" w:right="327"/>
        <w:jc w:val="both"/>
        <w:rPr>
          <w:rFonts w:ascii="Times New Roman" w:hAnsi="Times New Roman" w:cs="Times New Roman"/>
        </w:rPr>
      </w:pPr>
      <w:proofErr w:type="gramStart"/>
      <w:r w:rsidRPr="00294F25">
        <w:rPr>
          <w:rFonts w:ascii="Times New Roman" w:hAnsi="Times New Roman" w:cs="Times New Roman"/>
        </w:rPr>
        <w:t>remunerativa</w:t>
      </w:r>
      <w:proofErr w:type="gramEnd"/>
      <w:r w:rsidRPr="00294F25">
        <w:rPr>
          <w:rFonts w:ascii="Times New Roman" w:hAnsi="Times New Roman" w:cs="Times New Roman"/>
        </w:rPr>
        <w:t xml:space="preserve"> l’offerta economica presentata giacché per la sua formulazione ha preso atto e tenuto conto:</w:t>
      </w:r>
    </w:p>
    <w:p w:rsidR="005B4794" w:rsidRPr="00294F25" w:rsidRDefault="00D94E43" w:rsidP="00AF4166">
      <w:pPr>
        <w:widowControl w:val="0"/>
        <w:numPr>
          <w:ilvl w:val="4"/>
          <w:numId w:val="3"/>
        </w:numPr>
        <w:tabs>
          <w:tab w:val="clear" w:pos="0"/>
        </w:tabs>
        <w:suppressAutoHyphens w:val="0"/>
        <w:spacing w:after="120"/>
        <w:ind w:left="567" w:right="327" w:firstLine="0"/>
        <w:jc w:val="both"/>
        <w:rPr>
          <w:sz w:val="22"/>
          <w:szCs w:val="22"/>
        </w:rPr>
      </w:pPr>
      <w:proofErr w:type="gramStart"/>
      <w:r w:rsidRPr="00294F25">
        <w:rPr>
          <w:sz w:val="22"/>
          <w:szCs w:val="22"/>
        </w:rPr>
        <w:t>delle</w:t>
      </w:r>
      <w:proofErr w:type="gramEnd"/>
      <w:r w:rsidRPr="00294F25">
        <w:rPr>
          <w:sz w:val="22"/>
          <w:szCs w:val="22"/>
        </w:rPr>
        <w:t xml:space="preserve"> condizioni contrattuali e degli oneri compresi quelli eventuali relativi in materia di sicurezza, di assicurazione, di condizioni di lavoro e di previdenza e assistenza in vigore nel luogo dove devono essere svolti i servizi;</w:t>
      </w:r>
    </w:p>
    <w:p w:rsidR="005B4794" w:rsidRPr="00294F25" w:rsidRDefault="00D94E43" w:rsidP="00AF4166">
      <w:pPr>
        <w:widowControl w:val="0"/>
        <w:numPr>
          <w:ilvl w:val="4"/>
          <w:numId w:val="3"/>
        </w:numPr>
        <w:tabs>
          <w:tab w:val="clear" w:pos="0"/>
        </w:tabs>
        <w:suppressAutoHyphens w:val="0"/>
        <w:spacing w:after="120"/>
        <w:ind w:left="567" w:right="327" w:firstLine="0"/>
        <w:jc w:val="both"/>
        <w:rPr>
          <w:sz w:val="22"/>
          <w:szCs w:val="22"/>
        </w:rPr>
      </w:pPr>
      <w:proofErr w:type="gramStart"/>
      <w:r w:rsidRPr="00294F25">
        <w:rPr>
          <w:sz w:val="22"/>
          <w:szCs w:val="22"/>
        </w:rPr>
        <w:t>di</w:t>
      </w:r>
      <w:proofErr w:type="gramEnd"/>
      <w:r w:rsidRPr="00294F25">
        <w:rPr>
          <w:sz w:val="22"/>
          <w:szCs w:val="22"/>
        </w:rPr>
        <w:t xml:space="preserve"> tutte le circostanze generali, particolari e locali, nessuna esclusa ed eccettuata, che possono avere influito o influire sia sulla prestazione dei servizi, sia sulla determinazione della propria offerta.</w:t>
      </w:r>
    </w:p>
    <w:p w:rsidR="005B4794" w:rsidRPr="00294F25" w:rsidRDefault="00D94E43" w:rsidP="00AF4166">
      <w:pPr>
        <w:widowControl w:val="0"/>
        <w:numPr>
          <w:ilvl w:val="0"/>
          <w:numId w:val="2"/>
        </w:numPr>
        <w:tabs>
          <w:tab w:val="clear" w:pos="709"/>
        </w:tabs>
        <w:suppressAutoHyphens w:val="0"/>
        <w:spacing w:after="120"/>
        <w:ind w:left="567" w:right="327"/>
        <w:jc w:val="both"/>
        <w:rPr>
          <w:sz w:val="22"/>
          <w:szCs w:val="22"/>
        </w:rPr>
      </w:pPr>
      <w:bookmarkStart w:id="7" w:name="_Hlk42846528"/>
      <w:proofErr w:type="gramStart"/>
      <w:r w:rsidRPr="00294F25">
        <w:rPr>
          <w:sz w:val="22"/>
          <w:szCs w:val="22"/>
        </w:rPr>
        <w:t>di</w:t>
      </w:r>
      <w:proofErr w:type="gramEnd"/>
      <w:r w:rsidRPr="00294F25">
        <w:rPr>
          <w:sz w:val="22"/>
          <w:szCs w:val="22"/>
        </w:rPr>
        <w:t xml:space="preserve"> essere edotto degli obblighi derivanti dal codice di comportamento dei dipendenti pubblici di cui al regolamento approvato con D.P.R. 16 aprile 2013, n. 62 e dal codice di co</w:t>
      </w:r>
      <w:r w:rsidR="00252A7D">
        <w:rPr>
          <w:sz w:val="22"/>
          <w:szCs w:val="22"/>
        </w:rPr>
        <w:t>mportamento del Comune di Modica</w:t>
      </w:r>
      <w:r w:rsidRPr="00294F25">
        <w:rPr>
          <w:sz w:val="22"/>
          <w:szCs w:val="22"/>
        </w:rPr>
        <w:t xml:space="preserve"> approvato con Delibe</w:t>
      </w:r>
      <w:r w:rsidR="00252A7D">
        <w:rPr>
          <w:sz w:val="22"/>
          <w:szCs w:val="22"/>
        </w:rPr>
        <w:t>ra della Giunta Municipale n. 285</w:t>
      </w:r>
      <w:r w:rsidRPr="00294F25">
        <w:rPr>
          <w:sz w:val="22"/>
          <w:szCs w:val="22"/>
        </w:rPr>
        <w:t xml:space="preserve"> del 2</w:t>
      </w:r>
      <w:r w:rsidR="00252A7D">
        <w:rPr>
          <w:sz w:val="22"/>
          <w:szCs w:val="22"/>
        </w:rPr>
        <w:t>8.12.2020</w:t>
      </w:r>
      <w:r w:rsidRPr="00294F25">
        <w:rPr>
          <w:sz w:val="22"/>
          <w:szCs w:val="22"/>
        </w:rPr>
        <w:t>, e di impegnarsi, in caso di aggiudicazione, ad osservare e a far osservare ai propri dipendenti e collaboratori i suddetti regolamenti, pena la risoluzione del contratto.</w:t>
      </w:r>
    </w:p>
    <w:bookmarkEnd w:id="7"/>
    <w:p w:rsidR="005B4794" w:rsidRPr="00294F25" w:rsidRDefault="00D94E43" w:rsidP="00AF4166">
      <w:pPr>
        <w:widowControl w:val="0"/>
        <w:numPr>
          <w:ilvl w:val="0"/>
          <w:numId w:val="2"/>
        </w:numPr>
        <w:tabs>
          <w:tab w:val="clear" w:pos="709"/>
        </w:tabs>
        <w:suppressAutoHyphens w:val="0"/>
        <w:spacing w:after="120"/>
        <w:ind w:left="567" w:right="327"/>
        <w:jc w:val="both"/>
        <w:rPr>
          <w:sz w:val="22"/>
          <w:szCs w:val="22"/>
        </w:rPr>
      </w:pPr>
      <w:proofErr w:type="gramStart"/>
      <w:r w:rsidRPr="00294F25">
        <w:rPr>
          <w:sz w:val="22"/>
          <w:szCs w:val="22"/>
        </w:rPr>
        <w:t>di</w:t>
      </w:r>
      <w:proofErr w:type="gramEnd"/>
      <w:r w:rsidRPr="00294F25">
        <w:rPr>
          <w:sz w:val="22"/>
          <w:szCs w:val="22"/>
        </w:rPr>
        <w:t xml:space="preserve"> accettare, senza condizione o riserva alcuna tutte le norme e disposizioni contenute nella documentazione di gara di cui alle premesse del presente disciplinare di gara; </w:t>
      </w:r>
    </w:p>
    <w:p w:rsidR="005B4794" w:rsidRPr="00294F25" w:rsidRDefault="005B4794" w:rsidP="00AF4166">
      <w:pPr>
        <w:pStyle w:val="Elencoacolori-Colore11"/>
        <w:widowControl w:val="0"/>
        <w:suppressAutoHyphens w:val="0"/>
        <w:spacing w:after="120" w:line="240" w:lineRule="auto"/>
        <w:ind w:left="567" w:right="327"/>
        <w:jc w:val="center"/>
        <w:rPr>
          <w:rFonts w:ascii="Times New Roman" w:eastAsia="Times New Roman" w:hAnsi="Times New Roman" w:cs="Times New Roman"/>
          <w:b/>
        </w:rPr>
      </w:pPr>
    </w:p>
    <w:p w:rsidR="005B4794" w:rsidRPr="00294F25" w:rsidRDefault="00D94E43" w:rsidP="00AF4166">
      <w:pPr>
        <w:pStyle w:val="Elencoacolori-Colore11"/>
        <w:widowControl w:val="0"/>
        <w:suppressAutoHyphens w:val="0"/>
        <w:spacing w:after="120" w:line="240" w:lineRule="auto"/>
        <w:ind w:left="567" w:right="327"/>
        <w:jc w:val="center"/>
        <w:rPr>
          <w:rFonts w:ascii="Times New Roman" w:hAnsi="Times New Roman" w:cs="Times New Roman"/>
        </w:rPr>
      </w:pPr>
      <w:r w:rsidRPr="00294F25">
        <w:rPr>
          <w:rFonts w:ascii="Times New Roman" w:eastAsia="Times New Roman" w:hAnsi="Times New Roman" w:cs="Times New Roman"/>
          <w:b/>
        </w:rPr>
        <w:t>INFINE DICHIARA QUANTO SEGUE:</w:t>
      </w:r>
    </w:p>
    <w:bookmarkStart w:id="8" w:name="__Fieldmark__6266_1449289513"/>
    <w:p w:rsidR="005B4794" w:rsidRPr="00294F25" w:rsidRDefault="00A61DD7" w:rsidP="00AF4166">
      <w:pPr>
        <w:widowControl w:val="0"/>
        <w:suppressAutoHyphens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4A54DC">
        <w:rPr>
          <w:sz w:val="22"/>
          <w:szCs w:val="22"/>
        </w:rPr>
      </w:r>
      <w:r w:rsidR="004A54DC">
        <w:rPr>
          <w:sz w:val="22"/>
          <w:szCs w:val="22"/>
        </w:rPr>
        <w:fldChar w:fldCharType="separate"/>
      </w:r>
      <w:r w:rsidRPr="00294F25">
        <w:rPr>
          <w:sz w:val="22"/>
          <w:szCs w:val="22"/>
        </w:rPr>
        <w:fldChar w:fldCharType="end"/>
      </w:r>
      <w:bookmarkEnd w:id="8"/>
      <w:r w:rsidR="00D94E43" w:rsidRPr="00294F25">
        <w:rPr>
          <w:sz w:val="22"/>
          <w:szCs w:val="22"/>
        </w:rPr>
        <w:t xml:space="preserve"> </w:t>
      </w:r>
      <w:proofErr w:type="gramStart"/>
      <w:r w:rsidR="00D94E43" w:rsidRPr="00294F25">
        <w:rPr>
          <w:sz w:val="22"/>
          <w:szCs w:val="22"/>
        </w:rPr>
        <w:t>di</w:t>
      </w:r>
      <w:proofErr w:type="gramEnd"/>
      <w:r w:rsidR="00D94E43" w:rsidRPr="00294F25">
        <w:rPr>
          <w:sz w:val="22"/>
          <w:szCs w:val="22"/>
        </w:rPr>
        <w:t xml:space="preserve"> autorizzare, qualora un partecipante alla gara eserciti la facoltà di “accesso agli atti”, la stazione appaltante a rilasciare copia di tutta la documentazione presentata per la partecipazione alla gara;</w:t>
      </w:r>
    </w:p>
    <w:p w:rsidR="005B4794" w:rsidRPr="00294F25" w:rsidRDefault="00D94E43" w:rsidP="00AF4166">
      <w:pPr>
        <w:spacing w:after="120"/>
        <w:ind w:left="567" w:right="327"/>
        <w:jc w:val="both"/>
        <w:rPr>
          <w:sz w:val="22"/>
          <w:szCs w:val="22"/>
        </w:rPr>
      </w:pPr>
      <w:r w:rsidRPr="00294F25">
        <w:rPr>
          <w:sz w:val="22"/>
          <w:szCs w:val="22"/>
        </w:rPr>
        <w:t>[Oppure]</w:t>
      </w:r>
    </w:p>
    <w:bookmarkStart w:id="9" w:name="__Fieldmark__6267_1449289513"/>
    <w:p w:rsidR="005B4794" w:rsidRPr="00294F25" w:rsidRDefault="00A61DD7" w:rsidP="00AF4166">
      <w:pPr>
        <w:widowControl w:val="0"/>
        <w:suppressAutoHyphens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4A54DC">
        <w:rPr>
          <w:sz w:val="22"/>
          <w:szCs w:val="22"/>
        </w:rPr>
      </w:r>
      <w:r w:rsidR="004A54DC">
        <w:rPr>
          <w:sz w:val="22"/>
          <w:szCs w:val="22"/>
        </w:rPr>
        <w:fldChar w:fldCharType="separate"/>
      </w:r>
      <w:r w:rsidRPr="00294F25">
        <w:rPr>
          <w:sz w:val="22"/>
          <w:szCs w:val="22"/>
        </w:rPr>
        <w:fldChar w:fldCharType="end"/>
      </w:r>
      <w:bookmarkEnd w:id="9"/>
      <w:r w:rsidR="00D94E43" w:rsidRPr="00294F25">
        <w:rPr>
          <w:sz w:val="22"/>
          <w:szCs w:val="22"/>
        </w:rPr>
        <w:t xml:space="preserve"> </w:t>
      </w:r>
      <w:proofErr w:type="gramStart"/>
      <w:r w:rsidR="00D94E43" w:rsidRPr="00294F25">
        <w:rPr>
          <w:sz w:val="22"/>
          <w:szCs w:val="22"/>
        </w:rPr>
        <w:t>di</w:t>
      </w:r>
      <w:proofErr w:type="gramEnd"/>
      <w:r w:rsidR="00D94E43" w:rsidRPr="00294F25">
        <w:rPr>
          <w:sz w:val="22"/>
          <w:szCs w:val="22"/>
        </w:rPr>
        <w:t xml:space="preserve"> </w:t>
      </w:r>
      <w:r w:rsidR="00D94E43" w:rsidRPr="00294F25">
        <w:rPr>
          <w:b/>
          <w:sz w:val="22"/>
          <w:szCs w:val="22"/>
          <w:u w:val="single"/>
        </w:rPr>
        <w:t>non</w:t>
      </w:r>
      <w:r w:rsidR="00D94E43" w:rsidRPr="00294F25">
        <w:rPr>
          <w:sz w:val="22"/>
          <w:szCs w:val="22"/>
        </w:rPr>
        <w:t xml:space="preserve"> autorizzare, qualora un partecipante alla gara eserciti la facoltà di “accesso agli atti”, la stazione appaltante a rilasciare copia dell’offerta tecnica e delle giustificazioni che saranno eventualmente richieste in sede di verifica delle offerte anomale, in quanto coperte da segreto tecnico/commerciale </w:t>
      </w:r>
      <w:r w:rsidR="00D94E43" w:rsidRPr="00294F25">
        <w:rPr>
          <w:sz w:val="22"/>
          <w:szCs w:val="22"/>
          <w:vertAlign w:val="superscript"/>
        </w:rPr>
        <w:t>1</w:t>
      </w:r>
      <w:r w:rsidR="00D94E43" w:rsidRPr="00294F25">
        <w:rPr>
          <w:sz w:val="22"/>
          <w:szCs w:val="22"/>
        </w:rPr>
        <w:t>.</w:t>
      </w:r>
    </w:p>
    <w:p w:rsidR="005B4794" w:rsidRPr="00294F25" w:rsidRDefault="00D94E43" w:rsidP="00AF4166">
      <w:pPr>
        <w:widowControl w:val="0"/>
        <w:numPr>
          <w:ilvl w:val="0"/>
          <w:numId w:val="4"/>
        </w:numPr>
        <w:tabs>
          <w:tab w:val="clear" w:pos="0"/>
        </w:tabs>
        <w:suppressAutoHyphens w:val="0"/>
        <w:spacing w:after="120"/>
        <w:ind w:left="567" w:right="327" w:firstLine="0"/>
        <w:jc w:val="both"/>
        <w:rPr>
          <w:sz w:val="22"/>
          <w:szCs w:val="22"/>
        </w:rPr>
      </w:pPr>
      <w:proofErr w:type="gramStart"/>
      <w:r w:rsidRPr="00294F25">
        <w:rPr>
          <w:sz w:val="22"/>
          <w:szCs w:val="22"/>
        </w:rPr>
        <w:t>di</w:t>
      </w:r>
      <w:proofErr w:type="gramEnd"/>
      <w:r w:rsidRPr="00294F25">
        <w:rPr>
          <w:sz w:val="22"/>
          <w:szCs w:val="22"/>
        </w:rPr>
        <w:t xml:space="preserve"> essere informato, ai sensi e per gli effetti del </w:t>
      </w:r>
      <w:proofErr w:type="spellStart"/>
      <w:r w:rsidRPr="00294F25">
        <w:rPr>
          <w:sz w:val="22"/>
          <w:szCs w:val="22"/>
        </w:rPr>
        <w:t>D.Lgs.</w:t>
      </w:r>
      <w:proofErr w:type="spellEnd"/>
      <w:r w:rsidRPr="00294F25">
        <w:rPr>
          <w:sz w:val="22"/>
          <w:szCs w:val="22"/>
        </w:rPr>
        <w:t xml:space="preserve"> 30 giugno 2003, n. 196 e </w:t>
      </w:r>
      <w:proofErr w:type="spellStart"/>
      <w:r w:rsidRPr="00294F25">
        <w:rPr>
          <w:sz w:val="22"/>
          <w:szCs w:val="22"/>
        </w:rPr>
        <w:t>s.m.i.</w:t>
      </w:r>
      <w:proofErr w:type="spellEnd"/>
      <w:r w:rsidRPr="00294F25">
        <w:rPr>
          <w:sz w:val="22"/>
          <w:szCs w:val="22"/>
        </w:rPr>
        <w:t xml:space="preserve"> e del Regolamento (CE) 27 aprile 2016, n. 2016/679/UE, che i dati personali raccolti saranno trattati, anche con strumenti informatici, esclusivamente nell’ambito del procedimento per il quale la dichiarazione viene resa;</w:t>
      </w:r>
    </w:p>
    <w:p w:rsidR="005B4794" w:rsidRPr="00294F25" w:rsidRDefault="00D94E43" w:rsidP="00AF4166">
      <w:pPr>
        <w:widowControl w:val="0"/>
        <w:numPr>
          <w:ilvl w:val="0"/>
          <w:numId w:val="4"/>
        </w:numPr>
        <w:tabs>
          <w:tab w:val="clear" w:pos="0"/>
        </w:tabs>
        <w:suppressAutoHyphens w:val="0"/>
        <w:spacing w:after="120"/>
        <w:ind w:left="567" w:right="327" w:firstLine="0"/>
        <w:jc w:val="both"/>
        <w:rPr>
          <w:sz w:val="22"/>
          <w:szCs w:val="22"/>
        </w:rPr>
      </w:pPr>
      <w:r w:rsidRPr="00294F25">
        <w:rPr>
          <w:sz w:val="22"/>
          <w:szCs w:val="22"/>
        </w:rPr>
        <w:t>Di non rientrare in alcuno dei casi di sussistenza delle cause di esclusione di cui all’articolo 80 del Codice, nonché di qualsiasi altra situazione prevista dalla legge come causa di esclusione da gare d'appalto o come causa ostativa alla conclusione di contratti con la Pubblica Amministrazione;</w:t>
      </w:r>
    </w:p>
    <w:p w:rsidR="005B4794" w:rsidRPr="00294F25" w:rsidRDefault="00D94E43" w:rsidP="00AF4166">
      <w:pPr>
        <w:widowControl w:val="0"/>
        <w:numPr>
          <w:ilvl w:val="0"/>
          <w:numId w:val="4"/>
        </w:numPr>
        <w:tabs>
          <w:tab w:val="clear" w:pos="0"/>
        </w:tabs>
        <w:suppressAutoHyphens w:val="0"/>
        <w:spacing w:after="120"/>
        <w:ind w:left="567" w:right="327" w:firstLine="0"/>
        <w:jc w:val="both"/>
        <w:rPr>
          <w:sz w:val="22"/>
          <w:szCs w:val="22"/>
        </w:rPr>
      </w:pPr>
      <w:r w:rsidRPr="00294F25">
        <w:rPr>
          <w:sz w:val="22"/>
          <w:szCs w:val="22"/>
        </w:rPr>
        <w:t>La non sussistenza di cause di incompatibilità di cui all'articolo 42 del Codice, ovvero che il candidato, direttamente o per il tramite di altro soggetto che risulti controllato, controllante o collegato, non ha svolto attività di supporto per l'intervento oggetto della manifestazione di interesse, né che alcun suo dipendente o suo consulente su base annua con rapporto esclusivo ha partecipato a tale attività di supporto;</w:t>
      </w:r>
    </w:p>
    <w:p w:rsidR="005B4794" w:rsidRPr="00294F25" w:rsidRDefault="00D94E43" w:rsidP="00AF4166">
      <w:pPr>
        <w:widowControl w:val="0"/>
        <w:numPr>
          <w:ilvl w:val="0"/>
          <w:numId w:val="4"/>
        </w:numPr>
        <w:tabs>
          <w:tab w:val="clear" w:pos="0"/>
        </w:tabs>
        <w:suppressAutoHyphens w:val="0"/>
        <w:spacing w:after="120"/>
        <w:ind w:left="567" w:right="327" w:firstLine="0"/>
        <w:jc w:val="both"/>
        <w:rPr>
          <w:sz w:val="22"/>
          <w:szCs w:val="22"/>
        </w:rPr>
      </w:pPr>
      <w:r w:rsidRPr="00294F25">
        <w:rPr>
          <w:sz w:val="22"/>
          <w:szCs w:val="22"/>
        </w:rPr>
        <w:t>L’assenza di partecipazione plurima, ovvero di non aver presentato la manifestazione di interesse alla stessa procedura:</w:t>
      </w:r>
    </w:p>
    <w:p w:rsidR="005B4794" w:rsidRPr="00294F25" w:rsidRDefault="00D94E43" w:rsidP="00AF4166">
      <w:pPr>
        <w:pStyle w:val="Elencoacolori-Colore11"/>
        <w:widowControl w:val="0"/>
        <w:numPr>
          <w:ilvl w:val="0"/>
          <w:numId w:val="5"/>
        </w:numPr>
        <w:tabs>
          <w:tab w:val="clear" w:pos="0"/>
        </w:tabs>
        <w:suppressAutoHyphens w:val="0"/>
        <w:spacing w:after="120" w:line="240" w:lineRule="auto"/>
        <w:ind w:left="567" w:right="327" w:firstLine="0"/>
        <w:jc w:val="both"/>
        <w:rPr>
          <w:rFonts w:ascii="Times New Roman" w:hAnsi="Times New Roman" w:cs="Times New Roman"/>
        </w:rPr>
      </w:pPr>
      <w:proofErr w:type="gramStart"/>
      <w:r w:rsidRPr="00294F25">
        <w:rPr>
          <w:rFonts w:ascii="Times New Roman" w:eastAsia="Times New Roman" w:hAnsi="Times New Roman" w:cs="Times New Roman"/>
        </w:rPr>
        <w:t>in</w:t>
      </w:r>
      <w:proofErr w:type="gramEnd"/>
      <w:r w:rsidRPr="00294F25">
        <w:rPr>
          <w:rFonts w:ascii="Times New Roman" w:eastAsia="Times New Roman" w:hAnsi="Times New Roman" w:cs="Times New Roman"/>
        </w:rPr>
        <w:t xml:space="preserve"> più di un raggruppamento temporaneo ovvero singolarmente e quale componente di un raggruppamento temporaneo o di un consorzio stabile;</w:t>
      </w:r>
    </w:p>
    <w:p w:rsidR="005B4794" w:rsidRPr="00294F25" w:rsidRDefault="00D94E43" w:rsidP="00AF4166">
      <w:pPr>
        <w:pStyle w:val="Elencoacolori-Colore11"/>
        <w:widowControl w:val="0"/>
        <w:numPr>
          <w:ilvl w:val="0"/>
          <w:numId w:val="5"/>
        </w:numPr>
        <w:tabs>
          <w:tab w:val="clear" w:pos="0"/>
        </w:tabs>
        <w:suppressAutoHyphens w:val="0"/>
        <w:spacing w:after="120" w:line="240" w:lineRule="auto"/>
        <w:ind w:left="567" w:right="327" w:firstLine="0"/>
        <w:jc w:val="both"/>
        <w:rPr>
          <w:rFonts w:ascii="Times New Roman" w:hAnsi="Times New Roman" w:cs="Times New Roman"/>
        </w:rPr>
      </w:pPr>
      <w:proofErr w:type="gramStart"/>
      <w:r w:rsidRPr="00294F25">
        <w:rPr>
          <w:rFonts w:ascii="Times New Roman" w:eastAsia="Times New Roman" w:hAnsi="Times New Roman" w:cs="Times New Roman"/>
        </w:rPr>
        <w:t>in</w:t>
      </w:r>
      <w:proofErr w:type="gramEnd"/>
      <w:r w:rsidRPr="00294F25">
        <w:rPr>
          <w:rFonts w:ascii="Times New Roman" w:eastAsia="Times New Roman" w:hAnsi="Times New Roman" w:cs="Times New Roman"/>
        </w:rPr>
        <w:t xml:space="preserve"> più di una società di professionisti o società di ingegneria delle quali il candidato è amministratore, socio, dipendente, consulente o collaboratore, ai sensi di quanto previsto dagli articoli 2 o 3 del D.M. 2 dicembre 2016, n. 263.</w:t>
      </w:r>
    </w:p>
    <w:p w:rsidR="00AF4166" w:rsidRPr="00294F25" w:rsidRDefault="00AF4166" w:rsidP="00AF4166">
      <w:pPr>
        <w:autoSpaceDE w:val="0"/>
        <w:spacing w:after="120"/>
        <w:ind w:left="567" w:right="327"/>
        <w:rPr>
          <w:rFonts w:eastAsia="NewAster"/>
          <w:b/>
          <w:bCs/>
          <w:sz w:val="22"/>
          <w:szCs w:val="22"/>
        </w:rPr>
      </w:pPr>
    </w:p>
    <w:p w:rsidR="005B4794" w:rsidRPr="00294F25" w:rsidRDefault="00D94E43" w:rsidP="00AF4166">
      <w:pPr>
        <w:autoSpaceDE w:val="0"/>
        <w:spacing w:after="120"/>
        <w:ind w:left="567" w:right="327"/>
        <w:rPr>
          <w:sz w:val="22"/>
          <w:szCs w:val="22"/>
        </w:rPr>
      </w:pPr>
      <w:r w:rsidRPr="00294F25">
        <w:rPr>
          <w:rFonts w:eastAsia="NewAster"/>
          <w:b/>
          <w:bCs/>
          <w:sz w:val="22"/>
          <w:szCs w:val="22"/>
        </w:rPr>
        <w:t>SI OBBLIGA ESPRESSAMENTE NEL CASO DI AGGIUDICAZIONE:</w:t>
      </w:r>
    </w:p>
    <w:p w:rsidR="005B4794" w:rsidRPr="00294F25" w:rsidRDefault="005B4794" w:rsidP="00AF4166">
      <w:pPr>
        <w:autoSpaceDE w:val="0"/>
        <w:spacing w:after="120"/>
        <w:ind w:left="567" w:right="327"/>
        <w:jc w:val="center"/>
        <w:rPr>
          <w:rFonts w:eastAsia="NewAster"/>
          <w:b/>
          <w:bCs/>
          <w:sz w:val="22"/>
          <w:szCs w:val="22"/>
        </w:rPr>
      </w:pPr>
    </w:p>
    <w:p w:rsidR="005B4794" w:rsidRPr="00294F25" w:rsidRDefault="00D94E43" w:rsidP="00AF4166">
      <w:pPr>
        <w:autoSpaceDE w:val="0"/>
        <w:spacing w:after="120"/>
        <w:ind w:left="567" w:right="327"/>
        <w:jc w:val="both"/>
        <w:rPr>
          <w:sz w:val="22"/>
          <w:szCs w:val="22"/>
        </w:rPr>
      </w:pPr>
      <w:r w:rsidRPr="00294F25">
        <w:rPr>
          <w:rFonts w:eastAsia="NewAster"/>
          <w:b/>
          <w:bCs/>
          <w:sz w:val="22"/>
          <w:szCs w:val="22"/>
        </w:rPr>
        <w:t xml:space="preserve">- </w:t>
      </w:r>
      <w:r w:rsidRPr="00294F25">
        <w:rPr>
          <w:rFonts w:eastAsia="NewAster"/>
          <w:sz w:val="22"/>
          <w:szCs w:val="22"/>
        </w:rPr>
        <w:t>a comunicare al RUP, quale titolare dell’ufficio di direzione lavori, l'elenco delle imprese coinvolte nel piano di affidamento con riguardo alle forniture ed ai servizi di cui all'allegato 1 della Direttiva 23 giugno 2010 del Ministero degli Interni, nonché ogni eventuale variazione dello stesso elenco, successivamente intervenuta per qualsiasi motivo;</w:t>
      </w:r>
    </w:p>
    <w:p w:rsidR="005B4794" w:rsidRPr="00294F25" w:rsidRDefault="00D94E43" w:rsidP="00AF4166">
      <w:pPr>
        <w:autoSpaceDE w:val="0"/>
        <w:spacing w:after="120"/>
        <w:ind w:left="567" w:right="327"/>
        <w:jc w:val="both"/>
        <w:rPr>
          <w:sz w:val="22"/>
          <w:szCs w:val="22"/>
        </w:rPr>
      </w:pPr>
      <w:r w:rsidRPr="00294F25">
        <w:rPr>
          <w:sz w:val="22"/>
          <w:szCs w:val="22"/>
        </w:rPr>
        <w:t xml:space="preserve"> </w:t>
      </w:r>
    </w:p>
    <w:p w:rsidR="005B4794" w:rsidRPr="00294F25" w:rsidRDefault="00D94E43" w:rsidP="00AF4166">
      <w:pPr>
        <w:autoSpaceDE w:val="0"/>
        <w:spacing w:after="120"/>
        <w:ind w:left="567" w:right="327"/>
        <w:rPr>
          <w:sz w:val="22"/>
          <w:szCs w:val="22"/>
        </w:rPr>
      </w:pPr>
      <w:r w:rsidRPr="00294F25">
        <w:rPr>
          <w:rFonts w:eastAsia="NewAster"/>
          <w:b/>
          <w:bCs/>
          <w:sz w:val="22"/>
          <w:szCs w:val="22"/>
        </w:rPr>
        <w:lastRenderedPageBreak/>
        <w:t>DICHIARA DI ESSERE CONSAPEVOLE CHE:</w:t>
      </w:r>
    </w:p>
    <w:p w:rsidR="005B4794" w:rsidRPr="00294F25" w:rsidRDefault="005B4794" w:rsidP="00AF4166">
      <w:pPr>
        <w:autoSpaceDE w:val="0"/>
        <w:spacing w:after="120"/>
        <w:ind w:left="567" w:right="327"/>
        <w:jc w:val="center"/>
        <w:rPr>
          <w:rFonts w:eastAsia="NewAster"/>
          <w:b/>
          <w:bCs/>
          <w:sz w:val="22"/>
          <w:szCs w:val="22"/>
        </w:rPr>
      </w:pPr>
    </w:p>
    <w:p w:rsidR="005B4794" w:rsidRPr="00294F25" w:rsidRDefault="00D94E43" w:rsidP="00AF4166">
      <w:pPr>
        <w:numPr>
          <w:ilvl w:val="0"/>
          <w:numId w:val="2"/>
        </w:numPr>
        <w:tabs>
          <w:tab w:val="clear" w:pos="709"/>
        </w:tabs>
        <w:autoSpaceDE w:val="0"/>
        <w:spacing w:after="120"/>
        <w:ind w:left="567" w:right="327"/>
        <w:jc w:val="both"/>
        <w:rPr>
          <w:sz w:val="22"/>
          <w:szCs w:val="22"/>
        </w:rPr>
      </w:pPr>
      <w:proofErr w:type="gramStart"/>
      <w:r w:rsidRPr="00294F25">
        <w:rPr>
          <w:rFonts w:eastAsia="NewAster"/>
          <w:sz w:val="22"/>
          <w:szCs w:val="22"/>
        </w:rPr>
        <w:t>la</w:t>
      </w:r>
      <w:proofErr w:type="gramEnd"/>
      <w:r w:rsidRPr="00294F25">
        <w:rPr>
          <w:rFonts w:eastAsia="NewAster"/>
          <w:sz w:val="22"/>
          <w:szCs w:val="22"/>
        </w:rPr>
        <w:t xml:space="preserve"> stazione appaltante ha l'obbligo di comunicare al Prefetto l'elenco delle imprese di cui al precedente punto, al fine di consentire le necessarie verifiche antimafia da espletarsi anche attraverso il ricorso al potere di accesso ai cantieri di cui all'art. 5-bis del </w:t>
      </w:r>
      <w:proofErr w:type="spellStart"/>
      <w:r w:rsidRPr="00294F25">
        <w:rPr>
          <w:rFonts w:eastAsia="NewAster"/>
          <w:sz w:val="22"/>
          <w:szCs w:val="22"/>
        </w:rPr>
        <w:t>D.Lgs</w:t>
      </w:r>
      <w:proofErr w:type="spellEnd"/>
      <w:r w:rsidRPr="00294F25">
        <w:rPr>
          <w:rFonts w:eastAsia="NewAster"/>
          <w:sz w:val="22"/>
          <w:szCs w:val="22"/>
        </w:rPr>
        <w:t xml:space="preserve"> 490/94;</w:t>
      </w:r>
    </w:p>
    <w:p w:rsidR="005B4794" w:rsidRPr="00294F25" w:rsidRDefault="005B4794" w:rsidP="00AF4166">
      <w:pPr>
        <w:autoSpaceDE w:val="0"/>
        <w:spacing w:after="120"/>
        <w:ind w:left="567" w:right="327"/>
        <w:jc w:val="both"/>
        <w:rPr>
          <w:rFonts w:eastAsia="NewAster"/>
          <w:sz w:val="22"/>
          <w:szCs w:val="22"/>
        </w:rPr>
      </w:pPr>
    </w:p>
    <w:p w:rsidR="005B4794" w:rsidRPr="00294F25" w:rsidRDefault="00D94E43" w:rsidP="00AF4166">
      <w:pPr>
        <w:autoSpaceDE w:val="0"/>
        <w:spacing w:after="120"/>
        <w:ind w:left="567" w:right="327"/>
        <w:rPr>
          <w:sz w:val="22"/>
          <w:szCs w:val="22"/>
        </w:rPr>
      </w:pPr>
      <w:r w:rsidRPr="00294F25">
        <w:rPr>
          <w:rFonts w:eastAsia="NewAster"/>
          <w:b/>
          <w:bCs/>
          <w:sz w:val="22"/>
          <w:szCs w:val="22"/>
        </w:rPr>
        <w:t>SI IMPEGNA:</w:t>
      </w:r>
    </w:p>
    <w:p w:rsidR="005B4794" w:rsidRPr="00294F25" w:rsidRDefault="005B4794" w:rsidP="00AF4166">
      <w:pPr>
        <w:autoSpaceDE w:val="0"/>
        <w:spacing w:after="120"/>
        <w:ind w:left="567" w:right="327"/>
        <w:rPr>
          <w:rFonts w:eastAsia="NewAster"/>
          <w:b/>
          <w:bCs/>
          <w:sz w:val="22"/>
          <w:szCs w:val="22"/>
        </w:rPr>
      </w:pPr>
    </w:p>
    <w:p w:rsidR="005B4794" w:rsidRPr="00294F25" w:rsidRDefault="00D94E43" w:rsidP="00AF4166">
      <w:pPr>
        <w:numPr>
          <w:ilvl w:val="0"/>
          <w:numId w:val="2"/>
        </w:numPr>
        <w:tabs>
          <w:tab w:val="clear" w:pos="709"/>
        </w:tabs>
        <w:autoSpaceDE w:val="0"/>
        <w:spacing w:after="120"/>
        <w:ind w:left="567" w:right="327"/>
        <w:jc w:val="both"/>
        <w:rPr>
          <w:sz w:val="22"/>
          <w:szCs w:val="22"/>
        </w:rPr>
      </w:pPr>
      <w:proofErr w:type="gramStart"/>
      <w:r w:rsidRPr="00294F25">
        <w:rPr>
          <w:rFonts w:eastAsia="NewAster"/>
          <w:sz w:val="22"/>
          <w:szCs w:val="22"/>
        </w:rPr>
        <w:t>in</w:t>
      </w:r>
      <w:proofErr w:type="gramEnd"/>
      <w:r w:rsidRPr="00294F25">
        <w:rPr>
          <w:rFonts w:eastAsia="NewAster"/>
          <w:sz w:val="22"/>
          <w:szCs w:val="22"/>
        </w:rPr>
        <w:t xml:space="preserve"> caso di esito positivo delle informazioni di cui sopra a risolvere immediatamente il sub-contratto posto in essere con l'impresa oggetto dell'informativa.</w:t>
      </w:r>
    </w:p>
    <w:p w:rsidR="005B4794" w:rsidRPr="00294F25" w:rsidRDefault="00D94E43" w:rsidP="00AF4166">
      <w:pPr>
        <w:autoSpaceDE w:val="0"/>
        <w:spacing w:after="120"/>
        <w:ind w:left="567" w:right="327"/>
        <w:rPr>
          <w:sz w:val="22"/>
          <w:szCs w:val="22"/>
        </w:rPr>
      </w:pPr>
      <w:r w:rsidRPr="00294F25">
        <w:rPr>
          <w:sz w:val="22"/>
          <w:szCs w:val="22"/>
        </w:rPr>
        <w:t xml:space="preserve">                            </w:t>
      </w:r>
    </w:p>
    <w:p w:rsidR="005B4794" w:rsidRPr="00294F25" w:rsidRDefault="00D94E43" w:rsidP="00AF4166">
      <w:pPr>
        <w:pStyle w:val="Standard"/>
        <w:autoSpaceDE w:val="0"/>
        <w:spacing w:after="120"/>
        <w:ind w:left="567" w:right="327"/>
        <w:rPr>
          <w:rFonts w:cs="Times New Roman"/>
          <w:sz w:val="22"/>
          <w:szCs w:val="22"/>
        </w:rPr>
      </w:pPr>
      <w:r w:rsidRPr="00294F25">
        <w:rPr>
          <w:rFonts w:cs="Times New Roman"/>
          <w:sz w:val="22"/>
          <w:szCs w:val="22"/>
        </w:rPr>
        <w:t xml:space="preserve">Data __________________                                                        </w:t>
      </w:r>
      <w:r w:rsidRPr="00294F25">
        <w:rPr>
          <w:rFonts w:cs="Times New Roman"/>
          <w:sz w:val="22"/>
          <w:szCs w:val="22"/>
        </w:rPr>
        <w:tab/>
        <w:t xml:space="preserve">     FIRMATO DIGITALMENTE </w:t>
      </w:r>
    </w:p>
    <w:p w:rsidR="005B4794" w:rsidRPr="00294F25" w:rsidRDefault="00D94E43" w:rsidP="00AF4166">
      <w:pPr>
        <w:spacing w:after="120"/>
        <w:ind w:left="567" w:right="327"/>
        <w:jc w:val="center"/>
        <w:rPr>
          <w:sz w:val="22"/>
          <w:szCs w:val="22"/>
        </w:rPr>
      </w:pPr>
      <w:r w:rsidRPr="00294F25">
        <w:rPr>
          <w:sz w:val="22"/>
          <w:szCs w:val="22"/>
        </w:rPr>
        <w:t xml:space="preserve"> </w:t>
      </w:r>
      <w:r w:rsidR="00294F25">
        <w:rPr>
          <w:sz w:val="22"/>
          <w:szCs w:val="22"/>
        </w:rPr>
        <w:tab/>
      </w:r>
      <w:r w:rsidR="00294F25">
        <w:rPr>
          <w:sz w:val="22"/>
          <w:szCs w:val="22"/>
        </w:rPr>
        <w:tab/>
      </w:r>
      <w:r w:rsidR="00294F25">
        <w:rPr>
          <w:sz w:val="22"/>
          <w:szCs w:val="22"/>
        </w:rPr>
        <w:tab/>
      </w:r>
      <w:r w:rsidR="00294F25">
        <w:rPr>
          <w:sz w:val="22"/>
          <w:szCs w:val="22"/>
        </w:rPr>
        <w:tab/>
      </w:r>
      <w:r w:rsidR="00294F25">
        <w:rPr>
          <w:sz w:val="22"/>
          <w:szCs w:val="22"/>
        </w:rPr>
        <w:tab/>
      </w:r>
      <w:r w:rsidR="00294F25">
        <w:rPr>
          <w:sz w:val="22"/>
          <w:szCs w:val="22"/>
        </w:rPr>
        <w:tab/>
      </w:r>
      <w:r w:rsidR="00294F25">
        <w:rPr>
          <w:sz w:val="22"/>
          <w:szCs w:val="22"/>
        </w:rPr>
        <w:tab/>
      </w:r>
      <w:r w:rsidR="00294F25">
        <w:rPr>
          <w:sz w:val="22"/>
          <w:szCs w:val="22"/>
        </w:rPr>
        <w:tab/>
        <w:t xml:space="preserve">  </w:t>
      </w:r>
      <w:r w:rsidRPr="00294F25">
        <w:rPr>
          <w:sz w:val="22"/>
          <w:szCs w:val="22"/>
        </w:rPr>
        <w:t xml:space="preserve">  ________________________</w:t>
      </w:r>
    </w:p>
    <w:p w:rsidR="005B4794" w:rsidRPr="00294F25" w:rsidRDefault="00D94E43" w:rsidP="00AF4166">
      <w:pPr>
        <w:spacing w:after="120"/>
        <w:ind w:left="567" w:right="327"/>
        <w:jc w:val="center"/>
        <w:rPr>
          <w:sz w:val="22"/>
          <w:szCs w:val="22"/>
        </w:rPr>
      </w:pPr>
      <w:r w:rsidRPr="00294F25">
        <w:rPr>
          <w:sz w:val="22"/>
          <w:szCs w:val="22"/>
        </w:rPr>
        <w:t xml:space="preserve">  </w:t>
      </w:r>
      <w:r w:rsidRPr="00294F25">
        <w:rPr>
          <w:rFonts w:eastAsia="Calibri"/>
          <w:sz w:val="22"/>
          <w:szCs w:val="22"/>
        </w:rPr>
        <w:tab/>
      </w:r>
      <w:r w:rsidRPr="00294F25">
        <w:rPr>
          <w:rFonts w:eastAsia="Calibri"/>
          <w:sz w:val="22"/>
          <w:szCs w:val="22"/>
        </w:rPr>
        <w:tab/>
        <w:t xml:space="preserve">        </w:t>
      </w:r>
      <w:r w:rsidR="00294F25">
        <w:rPr>
          <w:rFonts w:eastAsia="Calibri"/>
          <w:sz w:val="22"/>
          <w:szCs w:val="22"/>
        </w:rPr>
        <w:tab/>
      </w:r>
      <w:r w:rsidR="00294F25">
        <w:rPr>
          <w:rFonts w:eastAsia="Calibri"/>
          <w:sz w:val="22"/>
          <w:szCs w:val="22"/>
        </w:rPr>
        <w:tab/>
      </w:r>
      <w:r w:rsidR="00294F25">
        <w:rPr>
          <w:rFonts w:eastAsia="Calibri"/>
          <w:sz w:val="22"/>
          <w:szCs w:val="22"/>
        </w:rPr>
        <w:tab/>
      </w:r>
      <w:r w:rsidR="00294F25">
        <w:rPr>
          <w:rFonts w:eastAsia="Calibri"/>
          <w:sz w:val="22"/>
          <w:szCs w:val="22"/>
        </w:rPr>
        <w:tab/>
      </w:r>
      <w:r w:rsidR="00294F25">
        <w:rPr>
          <w:rFonts w:eastAsia="Calibri"/>
          <w:sz w:val="22"/>
          <w:szCs w:val="22"/>
        </w:rPr>
        <w:tab/>
      </w:r>
      <w:r w:rsidR="00294F25">
        <w:rPr>
          <w:rFonts w:eastAsia="Calibri"/>
          <w:sz w:val="22"/>
          <w:szCs w:val="22"/>
        </w:rPr>
        <w:tab/>
        <w:t xml:space="preserve">    </w:t>
      </w:r>
      <w:r w:rsidRPr="00294F25">
        <w:rPr>
          <w:rFonts w:eastAsia="Calibri"/>
          <w:sz w:val="22"/>
          <w:szCs w:val="22"/>
        </w:rPr>
        <w:t xml:space="preserve"> </w:t>
      </w:r>
      <w:r w:rsidRPr="00294F25">
        <w:rPr>
          <w:sz w:val="22"/>
          <w:szCs w:val="22"/>
        </w:rPr>
        <w:t>(</w:t>
      </w:r>
      <w:proofErr w:type="gramStart"/>
      <w:r w:rsidRPr="00294F25">
        <w:rPr>
          <w:sz w:val="22"/>
          <w:szCs w:val="22"/>
        </w:rPr>
        <w:t>firma</w:t>
      </w:r>
      <w:proofErr w:type="gramEnd"/>
      <w:r w:rsidRPr="00294F25">
        <w:rPr>
          <w:sz w:val="22"/>
          <w:szCs w:val="22"/>
        </w:rPr>
        <w:t xml:space="preserve"> del legale rappresentante)</w:t>
      </w:r>
    </w:p>
    <w:p w:rsidR="005B4794" w:rsidRPr="00294F25" w:rsidRDefault="005B4794" w:rsidP="00AF4166">
      <w:pPr>
        <w:spacing w:after="120"/>
        <w:ind w:left="567" w:right="327"/>
        <w:jc w:val="center"/>
        <w:rPr>
          <w:sz w:val="22"/>
          <w:szCs w:val="22"/>
        </w:rPr>
      </w:pPr>
    </w:p>
    <w:p w:rsidR="005B4794" w:rsidRPr="00294F25" w:rsidRDefault="005B4794" w:rsidP="00AF4166">
      <w:pPr>
        <w:pStyle w:val="Standard"/>
        <w:autoSpaceDE w:val="0"/>
        <w:spacing w:after="120"/>
        <w:ind w:left="567" w:right="327"/>
        <w:rPr>
          <w:rFonts w:eastAsia="HG Mincho Light J" w:cs="Times New Roman"/>
          <w:b/>
          <w:bCs/>
          <w:i/>
          <w:iCs/>
          <w:color w:val="000000"/>
          <w:sz w:val="22"/>
          <w:szCs w:val="22"/>
          <w:highlight w:val="white"/>
          <w:lang w:eastAsia="it-IT"/>
        </w:rPr>
      </w:pPr>
    </w:p>
    <w:p w:rsidR="005B4794" w:rsidRPr="00294F25" w:rsidRDefault="005B4794" w:rsidP="00AF4166">
      <w:pPr>
        <w:pStyle w:val="Standard"/>
        <w:autoSpaceDE w:val="0"/>
        <w:spacing w:after="120"/>
        <w:ind w:left="567" w:right="327"/>
        <w:rPr>
          <w:rFonts w:eastAsia="HG Mincho Light J" w:cs="Times New Roman"/>
          <w:b/>
          <w:bCs/>
          <w:i/>
          <w:iCs/>
          <w:color w:val="000000"/>
          <w:sz w:val="22"/>
          <w:szCs w:val="22"/>
          <w:highlight w:val="white"/>
          <w:lang w:eastAsia="it-IT"/>
        </w:rPr>
      </w:pPr>
    </w:p>
    <w:p w:rsidR="005B4794" w:rsidRPr="00294F25" w:rsidRDefault="005B4794" w:rsidP="00AF4166">
      <w:pPr>
        <w:pStyle w:val="Standard"/>
        <w:autoSpaceDE w:val="0"/>
        <w:spacing w:after="120"/>
        <w:ind w:left="567" w:right="327"/>
        <w:rPr>
          <w:rFonts w:eastAsia="HG Mincho Light J" w:cs="Times New Roman"/>
          <w:b/>
          <w:bCs/>
          <w:i/>
          <w:iCs/>
          <w:color w:val="000000"/>
          <w:sz w:val="22"/>
          <w:szCs w:val="22"/>
          <w:highlight w:val="white"/>
          <w:lang w:eastAsia="it-IT"/>
        </w:rPr>
      </w:pPr>
    </w:p>
    <w:p w:rsidR="005B4794" w:rsidRPr="00294F25" w:rsidRDefault="00D94E43" w:rsidP="00AF4166">
      <w:pPr>
        <w:pStyle w:val="Standard"/>
        <w:autoSpaceDE w:val="0"/>
        <w:spacing w:after="120"/>
        <w:ind w:left="567" w:right="327"/>
        <w:rPr>
          <w:rFonts w:cs="Times New Roman"/>
          <w:sz w:val="22"/>
          <w:szCs w:val="22"/>
        </w:rPr>
      </w:pPr>
      <w:r w:rsidRPr="00294F25">
        <w:rPr>
          <w:rFonts w:eastAsia="Times New Roman" w:cs="Times New Roman"/>
          <w:b/>
          <w:bCs/>
          <w:i/>
          <w:iCs/>
          <w:color w:val="000000"/>
          <w:sz w:val="22"/>
          <w:szCs w:val="22"/>
          <w:highlight w:val="white"/>
          <w:lang w:eastAsia="it-IT"/>
        </w:rPr>
        <w:t>Il documento dovrà essere inviato in formato .pdf (PDF/A), denominato &lt;Denominazione_Concorrente_Dichiarazione_sostitutiva_CIG&gt; ed essere sottoscritto con firma digitale.</w:t>
      </w:r>
    </w:p>
    <w:sectPr w:rsidR="005B4794" w:rsidRPr="00294F25" w:rsidSect="00F66DA0">
      <w:headerReference w:type="default" r:id="rId7"/>
      <w:headerReference w:type="first" r:id="rId8"/>
      <w:pgSz w:w="11906" w:h="16838"/>
      <w:pgMar w:top="1134" w:right="794" w:bottom="1134" w:left="720"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4DC" w:rsidRDefault="004A54DC">
      <w:r>
        <w:separator/>
      </w:r>
    </w:p>
  </w:endnote>
  <w:endnote w:type="continuationSeparator" w:id="0">
    <w:p w:rsidR="004A54DC" w:rsidRDefault="004A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ourier New"/>
    <w:charset w:val="00"/>
    <w:family w:val="auto"/>
    <w:pitch w:val="variable"/>
    <w:sig w:usb0="800000AF" w:usb1="1001ECEA" w:usb2="00000000" w:usb3="00000000" w:csb0="00000001" w:csb1="00000000"/>
  </w:font>
  <w:font w:name="Liberation Serif">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86">
    <w:charset w:val="00"/>
    <w:family w:val="auto"/>
    <w:pitch w:val="variable"/>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NewAster">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G Mincho Light J">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4DC" w:rsidRDefault="004A54DC">
      <w:r>
        <w:separator/>
      </w:r>
    </w:p>
  </w:footnote>
  <w:footnote w:type="continuationSeparator" w:id="0">
    <w:p w:rsidR="004A54DC" w:rsidRDefault="004A54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794" w:rsidRDefault="005B479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794" w:rsidRDefault="00D94E43">
    <w:pPr>
      <w:pStyle w:val="Titolo1"/>
      <w:pBdr>
        <w:top w:val="none" w:sz="0" w:space="0" w:color="000000"/>
      </w:pBdr>
      <w:ind w:left="-284" w:right="-425"/>
      <w:jc w:val="left"/>
    </w:pPr>
    <w:r>
      <w:rPr>
        <w:rFonts w:ascii="Calibri" w:hAnsi="Calibri" w:cs="Calibri"/>
        <w:b/>
        <w:sz w:val="22"/>
        <w:szCs w:val="22"/>
      </w:rPr>
      <w:t>MODELLO “E”</w:t>
    </w:r>
  </w:p>
  <w:p w:rsidR="005B4794" w:rsidRDefault="005B4794">
    <w:pPr>
      <w:pStyle w:val="Titolo1"/>
      <w:ind w:left="-284" w:right="-425"/>
      <w:rPr>
        <w:rFonts w:ascii="Calibri" w:hAnsi="Calibri" w:cs="Calibri"/>
        <w:b/>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0" w:firstLine="0"/>
      </w:pPr>
    </w:lvl>
    <w:lvl w:ilvl="1">
      <w:start w:val="1"/>
      <w:numFmt w:val="none"/>
      <w:pStyle w:val="Titolo2"/>
      <w:suff w:val="nothing"/>
      <w:lvlText w:val=""/>
      <w:lvlJc w:val="left"/>
      <w:pPr>
        <w:tabs>
          <w:tab w:val="num" w:pos="0"/>
        </w:tabs>
        <w:ind w:left="0" w:firstLine="0"/>
      </w:pPr>
    </w:lvl>
    <w:lvl w:ilvl="2">
      <w:start w:val="1"/>
      <w:numFmt w:val="none"/>
      <w:pStyle w:val="Titolo3"/>
      <w:suff w:val="nothing"/>
      <w:lvlText w:val=""/>
      <w:lvlJc w:val="left"/>
      <w:pPr>
        <w:tabs>
          <w:tab w:val="num" w:pos="0"/>
        </w:tabs>
        <w:ind w:left="0" w:firstLine="0"/>
      </w:pPr>
    </w:lvl>
    <w:lvl w:ilvl="3">
      <w:start w:val="1"/>
      <w:numFmt w:val="none"/>
      <w:pStyle w:val="Tito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o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numFmt w:val="bullet"/>
      <w:lvlText w:val=""/>
      <w:lvlJc w:val="left"/>
      <w:pPr>
        <w:tabs>
          <w:tab w:val="num" w:pos="709"/>
        </w:tabs>
        <w:ind w:left="0" w:firstLine="0"/>
      </w:pPr>
      <w:rPr>
        <w:rFonts w:ascii="Symbol" w:hAnsi="Symbol" w:cs="OpenSymbol"/>
        <w:szCs w:val="24"/>
      </w:rPr>
    </w:lvl>
    <w:lvl w:ilvl="1">
      <w:numFmt w:val="bullet"/>
      <w:lvlText w:val=""/>
      <w:lvlJc w:val="left"/>
      <w:pPr>
        <w:tabs>
          <w:tab w:val="num" w:pos="0"/>
        </w:tabs>
        <w:ind w:left="0" w:firstLine="0"/>
      </w:pPr>
      <w:rPr>
        <w:rFonts w:ascii="Symbol" w:hAnsi="Symbol" w:cs="OpenSymbol"/>
        <w:szCs w:val="24"/>
      </w:rPr>
    </w:lvl>
    <w:lvl w:ilvl="2">
      <w:numFmt w:val="bullet"/>
      <w:lvlText w:val=""/>
      <w:lvlJc w:val="left"/>
      <w:pPr>
        <w:tabs>
          <w:tab w:val="num" w:pos="0"/>
        </w:tabs>
        <w:ind w:left="0" w:firstLine="0"/>
      </w:pPr>
      <w:rPr>
        <w:rFonts w:ascii="Symbol" w:hAnsi="Symbol" w:cs="OpenSymbol"/>
        <w:szCs w:val="24"/>
      </w:rPr>
    </w:lvl>
    <w:lvl w:ilvl="3">
      <w:numFmt w:val="bullet"/>
      <w:lvlText w:val=""/>
      <w:lvlJc w:val="left"/>
      <w:pPr>
        <w:tabs>
          <w:tab w:val="num" w:pos="0"/>
        </w:tabs>
        <w:ind w:left="0" w:firstLine="0"/>
      </w:pPr>
      <w:rPr>
        <w:rFonts w:ascii="Symbol" w:hAnsi="Symbol" w:cs="OpenSymbol"/>
        <w:szCs w:val="24"/>
      </w:rPr>
    </w:lvl>
    <w:lvl w:ilvl="4">
      <w:numFmt w:val="bullet"/>
      <w:lvlText w:val=""/>
      <w:lvlJc w:val="left"/>
      <w:pPr>
        <w:tabs>
          <w:tab w:val="num" w:pos="0"/>
        </w:tabs>
        <w:ind w:left="0" w:firstLine="0"/>
      </w:pPr>
      <w:rPr>
        <w:rFonts w:ascii="Symbol" w:hAnsi="Symbol" w:cs="OpenSymbol"/>
        <w:szCs w:val="24"/>
      </w:rPr>
    </w:lvl>
    <w:lvl w:ilvl="5">
      <w:numFmt w:val="bullet"/>
      <w:lvlText w:val=""/>
      <w:lvlJc w:val="left"/>
      <w:pPr>
        <w:tabs>
          <w:tab w:val="num" w:pos="0"/>
        </w:tabs>
        <w:ind w:left="0" w:firstLine="0"/>
      </w:pPr>
      <w:rPr>
        <w:rFonts w:ascii="Symbol" w:hAnsi="Symbol" w:cs="OpenSymbol"/>
        <w:szCs w:val="24"/>
      </w:rPr>
    </w:lvl>
    <w:lvl w:ilvl="6">
      <w:numFmt w:val="bullet"/>
      <w:lvlText w:val=""/>
      <w:lvlJc w:val="left"/>
      <w:pPr>
        <w:tabs>
          <w:tab w:val="num" w:pos="0"/>
        </w:tabs>
        <w:ind w:left="0" w:firstLine="0"/>
      </w:pPr>
      <w:rPr>
        <w:rFonts w:ascii="Symbol" w:hAnsi="Symbol" w:cs="OpenSymbol"/>
        <w:szCs w:val="24"/>
      </w:rPr>
    </w:lvl>
    <w:lvl w:ilvl="7">
      <w:numFmt w:val="bullet"/>
      <w:lvlText w:val=""/>
      <w:lvlJc w:val="left"/>
      <w:pPr>
        <w:tabs>
          <w:tab w:val="num" w:pos="0"/>
        </w:tabs>
        <w:ind w:left="0" w:firstLine="0"/>
      </w:pPr>
      <w:rPr>
        <w:rFonts w:ascii="Symbol" w:hAnsi="Symbol" w:cs="OpenSymbol"/>
        <w:szCs w:val="24"/>
      </w:rPr>
    </w:lvl>
    <w:lvl w:ilvl="8">
      <w:numFmt w:val="bullet"/>
      <w:lvlText w:val=""/>
      <w:lvlJc w:val="left"/>
      <w:pPr>
        <w:tabs>
          <w:tab w:val="num" w:pos="0"/>
        </w:tabs>
        <w:ind w:left="0" w:firstLine="0"/>
      </w:pPr>
      <w:rPr>
        <w:rFonts w:ascii="Symbol" w:hAnsi="Symbol" w:cs="OpenSymbol"/>
        <w:szCs w:val="24"/>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86" w:hanging="360"/>
      </w:pPr>
    </w:lvl>
    <w:lvl w:ilvl="1">
      <w:start w:val="1"/>
      <w:numFmt w:val="decimal"/>
      <w:lvlText w:val="%1.%2."/>
      <w:lvlJc w:val="left"/>
      <w:pPr>
        <w:tabs>
          <w:tab w:val="num" w:pos="0"/>
        </w:tabs>
        <w:ind w:left="1218" w:hanging="432"/>
      </w:pPr>
    </w:lvl>
    <w:lvl w:ilvl="2">
      <w:start w:val="1"/>
      <w:numFmt w:val="decimal"/>
      <w:lvlText w:val="%1.%2.%3."/>
      <w:lvlJc w:val="left"/>
      <w:pPr>
        <w:tabs>
          <w:tab w:val="num" w:pos="0"/>
        </w:tabs>
        <w:ind w:left="1214" w:hanging="504"/>
      </w:pPr>
    </w:lvl>
    <w:lvl w:ilvl="3">
      <w:start w:val="1"/>
      <w:numFmt w:val="decimal"/>
      <w:lvlText w:val="%1.%2.%3.%4."/>
      <w:lvlJc w:val="left"/>
      <w:pPr>
        <w:tabs>
          <w:tab w:val="num" w:pos="0"/>
        </w:tabs>
        <w:ind w:left="1358" w:hanging="648"/>
      </w:pPr>
    </w:lvl>
    <w:lvl w:ilvl="4">
      <w:start w:val="1"/>
      <w:numFmt w:val="lowerLetter"/>
      <w:lvlText w:val="%5)"/>
      <w:lvlJc w:val="left"/>
      <w:pPr>
        <w:tabs>
          <w:tab w:val="num" w:pos="0"/>
        </w:tabs>
        <w:ind w:left="2495" w:hanging="792"/>
      </w:pPr>
    </w:lvl>
    <w:lvl w:ilvl="5">
      <w:start w:val="1"/>
      <w:numFmt w:val="decimal"/>
      <w:lvlText w:val="%1.%2.%3.%4.%5.%6."/>
      <w:lvlJc w:val="left"/>
      <w:pPr>
        <w:tabs>
          <w:tab w:val="num" w:pos="0"/>
        </w:tabs>
        <w:ind w:left="3162" w:hanging="936"/>
      </w:pPr>
    </w:lvl>
    <w:lvl w:ilvl="6">
      <w:start w:val="1"/>
      <w:numFmt w:val="decimal"/>
      <w:lvlText w:val="%1.%2.%3.%4.%5.%6.%7."/>
      <w:lvlJc w:val="left"/>
      <w:pPr>
        <w:tabs>
          <w:tab w:val="num" w:pos="0"/>
        </w:tabs>
        <w:ind w:left="3666" w:hanging="1080"/>
      </w:pPr>
    </w:lvl>
    <w:lvl w:ilvl="7">
      <w:start w:val="1"/>
      <w:numFmt w:val="decimal"/>
      <w:lvlText w:val="%1.%2.%3.%4.%5.%6.%7.%8."/>
      <w:lvlJc w:val="left"/>
      <w:pPr>
        <w:tabs>
          <w:tab w:val="num" w:pos="0"/>
        </w:tabs>
        <w:ind w:left="4170" w:hanging="1224"/>
      </w:pPr>
    </w:lvl>
    <w:lvl w:ilvl="8">
      <w:start w:val="1"/>
      <w:numFmt w:val="decimal"/>
      <w:lvlText w:val="%1.%2.%3.%4.%5.%6.%7.%8.%9."/>
      <w:lvlJc w:val="left"/>
      <w:pPr>
        <w:tabs>
          <w:tab w:val="num" w:pos="0"/>
        </w:tabs>
        <w:ind w:left="4746" w:hanging="1440"/>
      </w:pPr>
    </w:lvl>
  </w:abstractNum>
  <w:abstractNum w:abstractNumId="3" w15:restartNumberingAfterBreak="0">
    <w:nsid w:val="00000004"/>
    <w:multiLevelType w:val="singleLevel"/>
    <w:tmpl w:val="00000004"/>
    <w:name w:val="WW8Num4"/>
    <w:lvl w:ilvl="0">
      <w:numFmt w:val="bullet"/>
      <w:lvlText w:val="-"/>
      <w:lvlJc w:val="left"/>
      <w:pPr>
        <w:tabs>
          <w:tab w:val="num" w:pos="0"/>
        </w:tabs>
        <w:ind w:left="720" w:hanging="360"/>
      </w:pPr>
      <w:rPr>
        <w:rFonts w:ascii="Liberation Serif" w:hAnsi="Liberation Serif" w:cs="Arial"/>
        <w:color w:val="000000"/>
        <w:w w:val="100"/>
        <w:sz w:val="14"/>
        <w:szCs w:val="14"/>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1069" w:hanging="360"/>
      </w:pPr>
      <w:rPr>
        <w:rFonts w:ascii="Wingdings" w:hAnsi="Wingdings" w:cs="Arial"/>
        <w:color w:val="000000"/>
        <w:sz w:val="14"/>
        <w:szCs w:val="14"/>
      </w:rPr>
    </w:lvl>
    <w:lvl w:ilvl="1">
      <w:start w:val="1"/>
      <w:numFmt w:val="bullet"/>
      <w:lvlText w:val=""/>
      <w:lvlJc w:val="left"/>
      <w:pPr>
        <w:tabs>
          <w:tab w:val="num" w:pos="0"/>
        </w:tabs>
        <w:ind w:left="1429" w:hanging="360"/>
      </w:pPr>
      <w:rPr>
        <w:rFonts w:ascii="Wingdings" w:hAnsi="Wingdings" w:cs="Arial"/>
        <w:color w:val="000000"/>
        <w:sz w:val="14"/>
        <w:szCs w:val="14"/>
      </w:rPr>
    </w:lvl>
    <w:lvl w:ilvl="2">
      <w:start w:val="1"/>
      <w:numFmt w:val="bullet"/>
      <w:lvlText w:val=""/>
      <w:lvlJc w:val="left"/>
      <w:pPr>
        <w:tabs>
          <w:tab w:val="num" w:pos="0"/>
        </w:tabs>
        <w:ind w:left="1789" w:hanging="360"/>
      </w:pPr>
      <w:rPr>
        <w:rFonts w:ascii="Wingdings" w:hAnsi="Wingdings" w:cs="Arial"/>
        <w:color w:val="000000"/>
        <w:sz w:val="14"/>
        <w:szCs w:val="14"/>
      </w:rPr>
    </w:lvl>
    <w:lvl w:ilvl="3">
      <w:start w:val="1"/>
      <w:numFmt w:val="bullet"/>
      <w:lvlText w:val=""/>
      <w:lvlJc w:val="left"/>
      <w:pPr>
        <w:tabs>
          <w:tab w:val="num" w:pos="0"/>
        </w:tabs>
        <w:ind w:left="2149" w:hanging="360"/>
      </w:pPr>
      <w:rPr>
        <w:rFonts w:ascii="Symbol" w:hAnsi="Symbol" w:cs="Symbol"/>
      </w:rPr>
    </w:lvl>
    <w:lvl w:ilvl="4">
      <w:start w:val="1"/>
      <w:numFmt w:val="bullet"/>
      <w:lvlText w:val=""/>
      <w:lvlJc w:val="left"/>
      <w:pPr>
        <w:tabs>
          <w:tab w:val="num" w:pos="0"/>
        </w:tabs>
        <w:ind w:left="2509" w:hanging="360"/>
      </w:pPr>
      <w:rPr>
        <w:rFonts w:ascii="Symbol" w:hAnsi="Symbol" w:cs="Symbol"/>
      </w:rPr>
    </w:lvl>
    <w:lvl w:ilvl="5">
      <w:start w:val="1"/>
      <w:numFmt w:val="bullet"/>
      <w:lvlText w:val=""/>
      <w:lvlJc w:val="left"/>
      <w:pPr>
        <w:tabs>
          <w:tab w:val="num" w:pos="0"/>
        </w:tabs>
        <w:ind w:left="2869" w:hanging="360"/>
      </w:pPr>
      <w:rPr>
        <w:rFonts w:ascii="Wingdings" w:hAnsi="Wingdings" w:cs="Arial"/>
        <w:color w:val="000000"/>
        <w:sz w:val="14"/>
        <w:szCs w:val="14"/>
      </w:rPr>
    </w:lvl>
    <w:lvl w:ilvl="6">
      <w:start w:val="1"/>
      <w:numFmt w:val="bullet"/>
      <w:lvlText w:val=""/>
      <w:lvlJc w:val="left"/>
      <w:pPr>
        <w:tabs>
          <w:tab w:val="num" w:pos="0"/>
        </w:tabs>
        <w:ind w:left="3229" w:hanging="360"/>
      </w:pPr>
      <w:rPr>
        <w:rFonts w:ascii="Wingdings" w:hAnsi="Wingdings" w:cs="Arial"/>
        <w:color w:val="000000"/>
        <w:sz w:val="14"/>
        <w:szCs w:val="14"/>
      </w:rPr>
    </w:lvl>
    <w:lvl w:ilvl="7">
      <w:start w:val="1"/>
      <w:numFmt w:val="bullet"/>
      <w:lvlText w:val=""/>
      <w:lvlJc w:val="left"/>
      <w:pPr>
        <w:tabs>
          <w:tab w:val="num" w:pos="0"/>
        </w:tabs>
        <w:ind w:left="3589" w:hanging="360"/>
      </w:pPr>
      <w:rPr>
        <w:rFonts w:ascii="Symbol" w:hAnsi="Symbol" w:cs="Symbol"/>
      </w:rPr>
    </w:lvl>
    <w:lvl w:ilvl="8">
      <w:start w:val="1"/>
      <w:numFmt w:val="bullet"/>
      <w:lvlText w:val=""/>
      <w:lvlJc w:val="left"/>
      <w:pPr>
        <w:tabs>
          <w:tab w:val="num" w:pos="0"/>
        </w:tabs>
        <w:ind w:left="3949" w:hanging="360"/>
      </w:pPr>
      <w:rPr>
        <w:rFonts w:ascii="Symbol" w:hAnsi="Symbol" w:cs="Symbol"/>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D94E43"/>
    <w:rsid w:val="00252A7D"/>
    <w:rsid w:val="00294F25"/>
    <w:rsid w:val="004613EF"/>
    <w:rsid w:val="004A54DC"/>
    <w:rsid w:val="005B4794"/>
    <w:rsid w:val="006918FD"/>
    <w:rsid w:val="006D56E4"/>
    <w:rsid w:val="00724A19"/>
    <w:rsid w:val="009B45B9"/>
    <w:rsid w:val="00A42B96"/>
    <w:rsid w:val="00A61DD7"/>
    <w:rsid w:val="00AF4166"/>
    <w:rsid w:val="00B2461E"/>
    <w:rsid w:val="00B63B43"/>
    <w:rsid w:val="00D005E2"/>
    <w:rsid w:val="00D94E43"/>
    <w:rsid w:val="00E04F27"/>
    <w:rsid w:val="00F66D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7DBC9F93-26F9-4657-A81B-E668A8E50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66DA0"/>
    <w:pPr>
      <w:suppressAutoHyphens/>
    </w:pPr>
    <w:rPr>
      <w:lang w:eastAsia="zh-CN"/>
    </w:rPr>
  </w:style>
  <w:style w:type="paragraph" w:styleId="Titolo1">
    <w:name w:val="heading 1"/>
    <w:basedOn w:val="Normale"/>
    <w:next w:val="Normale"/>
    <w:qFormat/>
    <w:rsid w:val="00F66DA0"/>
    <w:pPr>
      <w:keepNext/>
      <w:numPr>
        <w:numId w:val="1"/>
      </w:numPr>
      <w:pBdr>
        <w:top w:val="single" w:sz="4" w:space="1" w:color="000000"/>
        <w:left w:val="none" w:sz="0" w:space="0" w:color="000000"/>
        <w:bottom w:val="none" w:sz="0" w:space="0" w:color="000000"/>
        <w:right w:val="none" w:sz="0" w:space="0" w:color="000000"/>
      </w:pBdr>
      <w:jc w:val="right"/>
      <w:outlineLvl w:val="0"/>
    </w:pPr>
    <w:rPr>
      <w:rFonts w:eastAsia="Calibri"/>
    </w:rPr>
  </w:style>
  <w:style w:type="paragraph" w:styleId="Titolo2">
    <w:name w:val="heading 2"/>
    <w:basedOn w:val="Normale"/>
    <w:next w:val="Corpotesto"/>
    <w:qFormat/>
    <w:rsid w:val="00F66DA0"/>
    <w:pPr>
      <w:keepNext/>
      <w:numPr>
        <w:ilvl w:val="1"/>
        <w:numId w:val="1"/>
      </w:numPr>
      <w:tabs>
        <w:tab w:val="left" w:pos="0"/>
      </w:tabs>
      <w:spacing w:before="120" w:after="120"/>
      <w:outlineLvl w:val="1"/>
    </w:pPr>
    <w:rPr>
      <w:rFonts w:eastAsia="font286"/>
      <w:b/>
      <w:bCs/>
      <w:color w:val="00000A"/>
      <w:kern w:val="2"/>
      <w:sz w:val="24"/>
      <w:szCs w:val="26"/>
      <w:lang w:bidi="it-IT"/>
    </w:rPr>
  </w:style>
  <w:style w:type="paragraph" w:styleId="Titolo3">
    <w:name w:val="heading 3"/>
    <w:basedOn w:val="Normale"/>
    <w:next w:val="Normale"/>
    <w:qFormat/>
    <w:rsid w:val="00F66DA0"/>
    <w:pPr>
      <w:keepNext/>
      <w:numPr>
        <w:ilvl w:val="2"/>
        <w:numId w:val="1"/>
      </w:numPr>
      <w:outlineLvl w:val="2"/>
    </w:pPr>
    <w:rPr>
      <w:rFonts w:eastAsia="Calibri"/>
    </w:rPr>
  </w:style>
  <w:style w:type="paragraph" w:styleId="Titolo4">
    <w:name w:val="heading 4"/>
    <w:basedOn w:val="Normale"/>
    <w:next w:val="Corpotesto"/>
    <w:qFormat/>
    <w:rsid w:val="00F66DA0"/>
    <w:pPr>
      <w:keepNext/>
      <w:numPr>
        <w:ilvl w:val="3"/>
        <w:numId w:val="1"/>
      </w:numPr>
      <w:tabs>
        <w:tab w:val="left" w:pos="0"/>
      </w:tabs>
      <w:spacing w:before="120" w:after="120"/>
      <w:outlineLvl w:val="3"/>
    </w:pPr>
    <w:rPr>
      <w:rFonts w:eastAsia="font286"/>
      <w:bCs/>
      <w:iCs/>
      <w:color w:val="00000A"/>
      <w:kern w:val="2"/>
      <w:sz w:val="24"/>
      <w:szCs w:val="22"/>
      <w:lang w:bidi="it-IT"/>
    </w:rPr>
  </w:style>
  <w:style w:type="paragraph" w:styleId="Titolo8">
    <w:name w:val="heading 8"/>
    <w:basedOn w:val="Normale"/>
    <w:next w:val="Normale"/>
    <w:qFormat/>
    <w:rsid w:val="00F66DA0"/>
    <w:pPr>
      <w:numPr>
        <w:ilvl w:val="7"/>
        <w:numId w:val="1"/>
      </w:numPr>
      <w:spacing w:before="240" w:after="60"/>
      <w:outlineLvl w:val="7"/>
    </w:pPr>
    <w:rPr>
      <w:rFonts w:eastAsia="Calibri"/>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F66DA0"/>
  </w:style>
  <w:style w:type="character" w:customStyle="1" w:styleId="WW8Num1z1">
    <w:name w:val="WW8Num1z1"/>
    <w:rsid w:val="00F66DA0"/>
  </w:style>
  <w:style w:type="character" w:customStyle="1" w:styleId="WW8Num1z2">
    <w:name w:val="WW8Num1z2"/>
    <w:rsid w:val="00F66DA0"/>
  </w:style>
  <w:style w:type="character" w:customStyle="1" w:styleId="WW8Num1z3">
    <w:name w:val="WW8Num1z3"/>
    <w:rsid w:val="00F66DA0"/>
  </w:style>
  <w:style w:type="character" w:customStyle="1" w:styleId="WW8Num1z4">
    <w:name w:val="WW8Num1z4"/>
    <w:rsid w:val="00F66DA0"/>
  </w:style>
  <w:style w:type="character" w:customStyle="1" w:styleId="WW8Num1z5">
    <w:name w:val="WW8Num1z5"/>
    <w:rsid w:val="00F66DA0"/>
  </w:style>
  <w:style w:type="character" w:customStyle="1" w:styleId="WW8Num1z6">
    <w:name w:val="WW8Num1z6"/>
    <w:rsid w:val="00F66DA0"/>
  </w:style>
  <w:style w:type="character" w:customStyle="1" w:styleId="WW8Num1z7">
    <w:name w:val="WW8Num1z7"/>
    <w:rsid w:val="00F66DA0"/>
  </w:style>
  <w:style w:type="character" w:customStyle="1" w:styleId="WW8Num1z8">
    <w:name w:val="WW8Num1z8"/>
    <w:rsid w:val="00F66DA0"/>
  </w:style>
  <w:style w:type="character" w:customStyle="1" w:styleId="WW8Num2z0">
    <w:name w:val="WW8Num2z0"/>
    <w:rsid w:val="00F66DA0"/>
    <w:rPr>
      <w:rFonts w:ascii="Symbol" w:hAnsi="Symbol" w:cs="OpenSymbol"/>
      <w:szCs w:val="24"/>
    </w:rPr>
  </w:style>
  <w:style w:type="character" w:customStyle="1" w:styleId="WW8Num3z0">
    <w:name w:val="WW8Num3z0"/>
    <w:rsid w:val="00F66DA0"/>
  </w:style>
  <w:style w:type="character" w:customStyle="1" w:styleId="WW8Num3z1">
    <w:name w:val="WW8Num3z1"/>
    <w:rsid w:val="00F66DA0"/>
  </w:style>
  <w:style w:type="character" w:customStyle="1" w:styleId="WW8Num3z2">
    <w:name w:val="WW8Num3z2"/>
    <w:rsid w:val="00F66DA0"/>
  </w:style>
  <w:style w:type="character" w:customStyle="1" w:styleId="WW8Num3z3">
    <w:name w:val="WW8Num3z3"/>
    <w:rsid w:val="00F66DA0"/>
  </w:style>
  <w:style w:type="character" w:customStyle="1" w:styleId="WW8Num3z4">
    <w:name w:val="WW8Num3z4"/>
    <w:rsid w:val="00F66DA0"/>
  </w:style>
  <w:style w:type="character" w:customStyle="1" w:styleId="WW8Num3z5">
    <w:name w:val="WW8Num3z5"/>
    <w:rsid w:val="00F66DA0"/>
  </w:style>
  <w:style w:type="character" w:customStyle="1" w:styleId="WW8Num3z6">
    <w:name w:val="WW8Num3z6"/>
    <w:rsid w:val="00F66DA0"/>
  </w:style>
  <w:style w:type="character" w:customStyle="1" w:styleId="WW8Num3z7">
    <w:name w:val="WW8Num3z7"/>
    <w:rsid w:val="00F66DA0"/>
  </w:style>
  <w:style w:type="character" w:customStyle="1" w:styleId="WW8Num3z8">
    <w:name w:val="WW8Num3z8"/>
    <w:rsid w:val="00F66DA0"/>
  </w:style>
  <w:style w:type="character" w:customStyle="1" w:styleId="WW8Num4z0">
    <w:name w:val="WW8Num4z0"/>
    <w:rsid w:val="00F66DA0"/>
    <w:rPr>
      <w:rFonts w:ascii="Liberation Serif" w:hAnsi="Liberation Serif" w:cs="Arial"/>
      <w:color w:val="000000"/>
      <w:w w:val="100"/>
      <w:sz w:val="14"/>
      <w:szCs w:val="14"/>
    </w:rPr>
  </w:style>
  <w:style w:type="character" w:customStyle="1" w:styleId="WW8Num5z0">
    <w:name w:val="WW8Num5z0"/>
    <w:rsid w:val="00F66DA0"/>
    <w:rPr>
      <w:rFonts w:ascii="Wingdings" w:hAnsi="Wingdings" w:cs="Arial"/>
      <w:color w:val="000000"/>
      <w:sz w:val="14"/>
      <w:szCs w:val="14"/>
    </w:rPr>
  </w:style>
  <w:style w:type="character" w:customStyle="1" w:styleId="WW8Num5z3">
    <w:name w:val="WW8Num5z3"/>
    <w:rsid w:val="00F66DA0"/>
    <w:rPr>
      <w:rFonts w:ascii="Symbol" w:hAnsi="Symbol" w:cs="Symbol"/>
    </w:rPr>
  </w:style>
  <w:style w:type="character" w:customStyle="1" w:styleId="Carpredefinitoparagrafo4">
    <w:name w:val="Car. predefinito paragrafo4"/>
    <w:rsid w:val="00F66DA0"/>
  </w:style>
  <w:style w:type="character" w:customStyle="1" w:styleId="WW8Num2z1">
    <w:name w:val="WW8Num2z1"/>
    <w:rsid w:val="00F66DA0"/>
  </w:style>
  <w:style w:type="character" w:customStyle="1" w:styleId="WW8Num2z2">
    <w:name w:val="WW8Num2z2"/>
    <w:rsid w:val="00F66DA0"/>
  </w:style>
  <w:style w:type="character" w:customStyle="1" w:styleId="WW8Num2z3">
    <w:name w:val="WW8Num2z3"/>
    <w:rsid w:val="00F66DA0"/>
  </w:style>
  <w:style w:type="character" w:customStyle="1" w:styleId="WW8Num2z4">
    <w:name w:val="WW8Num2z4"/>
    <w:rsid w:val="00F66DA0"/>
  </w:style>
  <w:style w:type="character" w:customStyle="1" w:styleId="WW8Num2z5">
    <w:name w:val="WW8Num2z5"/>
    <w:rsid w:val="00F66DA0"/>
  </w:style>
  <w:style w:type="character" w:customStyle="1" w:styleId="WW8Num2z6">
    <w:name w:val="WW8Num2z6"/>
    <w:rsid w:val="00F66DA0"/>
  </w:style>
  <w:style w:type="character" w:customStyle="1" w:styleId="WW8Num2z7">
    <w:name w:val="WW8Num2z7"/>
    <w:rsid w:val="00F66DA0"/>
  </w:style>
  <w:style w:type="character" w:customStyle="1" w:styleId="WW8Num2z8">
    <w:name w:val="WW8Num2z8"/>
    <w:rsid w:val="00F66DA0"/>
  </w:style>
  <w:style w:type="character" w:customStyle="1" w:styleId="WW8Num4z1">
    <w:name w:val="WW8Num4z1"/>
    <w:rsid w:val="00F66DA0"/>
  </w:style>
  <w:style w:type="character" w:customStyle="1" w:styleId="WW8Num4z2">
    <w:name w:val="WW8Num4z2"/>
    <w:rsid w:val="00F66DA0"/>
  </w:style>
  <w:style w:type="character" w:customStyle="1" w:styleId="WW8Num4z3">
    <w:name w:val="WW8Num4z3"/>
    <w:rsid w:val="00F66DA0"/>
  </w:style>
  <w:style w:type="character" w:customStyle="1" w:styleId="WW8Num4z4">
    <w:name w:val="WW8Num4z4"/>
    <w:rsid w:val="00F66DA0"/>
  </w:style>
  <w:style w:type="character" w:customStyle="1" w:styleId="WW8Num4z5">
    <w:name w:val="WW8Num4z5"/>
    <w:rsid w:val="00F66DA0"/>
  </w:style>
  <w:style w:type="character" w:customStyle="1" w:styleId="WW8Num4z6">
    <w:name w:val="WW8Num4z6"/>
    <w:rsid w:val="00F66DA0"/>
  </w:style>
  <w:style w:type="character" w:customStyle="1" w:styleId="WW8Num4z7">
    <w:name w:val="WW8Num4z7"/>
    <w:rsid w:val="00F66DA0"/>
  </w:style>
  <w:style w:type="character" w:customStyle="1" w:styleId="WW8Num4z8">
    <w:name w:val="WW8Num4z8"/>
    <w:rsid w:val="00F66DA0"/>
  </w:style>
  <w:style w:type="character" w:customStyle="1" w:styleId="WW8Num5z1">
    <w:name w:val="WW8Num5z1"/>
    <w:rsid w:val="00F66DA0"/>
  </w:style>
  <w:style w:type="character" w:customStyle="1" w:styleId="WW8Num5z2">
    <w:name w:val="WW8Num5z2"/>
    <w:rsid w:val="00F66DA0"/>
  </w:style>
  <w:style w:type="character" w:customStyle="1" w:styleId="WW8Num5z4">
    <w:name w:val="WW8Num5z4"/>
    <w:rsid w:val="00F66DA0"/>
  </w:style>
  <w:style w:type="character" w:customStyle="1" w:styleId="WW8Num5z5">
    <w:name w:val="WW8Num5z5"/>
    <w:rsid w:val="00F66DA0"/>
  </w:style>
  <w:style w:type="character" w:customStyle="1" w:styleId="WW8Num5z6">
    <w:name w:val="WW8Num5z6"/>
    <w:rsid w:val="00F66DA0"/>
  </w:style>
  <w:style w:type="character" w:customStyle="1" w:styleId="WW8Num5z7">
    <w:name w:val="WW8Num5z7"/>
    <w:rsid w:val="00F66DA0"/>
  </w:style>
  <w:style w:type="character" w:customStyle="1" w:styleId="WW8Num5z8">
    <w:name w:val="WW8Num5z8"/>
    <w:rsid w:val="00F66DA0"/>
  </w:style>
  <w:style w:type="character" w:customStyle="1" w:styleId="WW8Num6z0">
    <w:name w:val="WW8Num6z0"/>
    <w:rsid w:val="00F66DA0"/>
    <w:rPr>
      <w:rFonts w:ascii="Symbol" w:hAnsi="Symbol" w:cs="Symbol"/>
      <w:color w:val="000000"/>
      <w:sz w:val="15"/>
      <w:szCs w:val="15"/>
    </w:rPr>
  </w:style>
  <w:style w:type="character" w:customStyle="1" w:styleId="WW8Num6z1">
    <w:name w:val="WW8Num6z1"/>
    <w:rsid w:val="00F66DA0"/>
  </w:style>
  <w:style w:type="character" w:customStyle="1" w:styleId="WW8Num6z2">
    <w:name w:val="WW8Num6z2"/>
    <w:rsid w:val="00F66DA0"/>
  </w:style>
  <w:style w:type="character" w:customStyle="1" w:styleId="WW8Num6z3">
    <w:name w:val="WW8Num6z3"/>
    <w:rsid w:val="00F66DA0"/>
  </w:style>
  <w:style w:type="character" w:customStyle="1" w:styleId="WW8Num6z4">
    <w:name w:val="WW8Num6z4"/>
    <w:rsid w:val="00F66DA0"/>
  </w:style>
  <w:style w:type="character" w:customStyle="1" w:styleId="WW8Num6z5">
    <w:name w:val="WW8Num6z5"/>
    <w:rsid w:val="00F66DA0"/>
  </w:style>
  <w:style w:type="character" w:customStyle="1" w:styleId="WW8Num6z6">
    <w:name w:val="WW8Num6z6"/>
    <w:rsid w:val="00F66DA0"/>
  </w:style>
  <w:style w:type="character" w:customStyle="1" w:styleId="WW8Num6z7">
    <w:name w:val="WW8Num6z7"/>
    <w:rsid w:val="00F66DA0"/>
  </w:style>
  <w:style w:type="character" w:customStyle="1" w:styleId="WW8Num6z8">
    <w:name w:val="WW8Num6z8"/>
    <w:rsid w:val="00F66DA0"/>
  </w:style>
  <w:style w:type="character" w:customStyle="1" w:styleId="WW8Num7z0">
    <w:name w:val="WW8Num7z0"/>
    <w:rsid w:val="00F66DA0"/>
    <w:rPr>
      <w:rFonts w:ascii="Arial" w:hAnsi="Arial" w:cs="Arial"/>
      <w:color w:val="000000"/>
      <w:sz w:val="14"/>
      <w:szCs w:val="14"/>
    </w:rPr>
  </w:style>
  <w:style w:type="character" w:customStyle="1" w:styleId="WW8Num7z1">
    <w:name w:val="WW8Num7z1"/>
    <w:rsid w:val="00F66DA0"/>
  </w:style>
  <w:style w:type="character" w:customStyle="1" w:styleId="WW8Num7z2">
    <w:name w:val="WW8Num7z2"/>
    <w:rsid w:val="00F66DA0"/>
  </w:style>
  <w:style w:type="character" w:customStyle="1" w:styleId="WW8Num7z3">
    <w:name w:val="WW8Num7z3"/>
    <w:rsid w:val="00F66DA0"/>
  </w:style>
  <w:style w:type="character" w:customStyle="1" w:styleId="WW8Num7z4">
    <w:name w:val="WW8Num7z4"/>
    <w:rsid w:val="00F66DA0"/>
  </w:style>
  <w:style w:type="character" w:customStyle="1" w:styleId="WW8Num7z5">
    <w:name w:val="WW8Num7z5"/>
    <w:rsid w:val="00F66DA0"/>
  </w:style>
  <w:style w:type="character" w:customStyle="1" w:styleId="WW8Num7z6">
    <w:name w:val="WW8Num7z6"/>
    <w:rsid w:val="00F66DA0"/>
  </w:style>
  <w:style w:type="character" w:customStyle="1" w:styleId="WW8Num7z7">
    <w:name w:val="WW8Num7z7"/>
    <w:rsid w:val="00F66DA0"/>
  </w:style>
  <w:style w:type="character" w:customStyle="1" w:styleId="WW8Num7z8">
    <w:name w:val="WW8Num7z8"/>
    <w:rsid w:val="00F66DA0"/>
  </w:style>
  <w:style w:type="character" w:customStyle="1" w:styleId="WW8Num8z0">
    <w:name w:val="WW8Num8z0"/>
    <w:rsid w:val="00F66DA0"/>
    <w:rPr>
      <w:rFonts w:ascii="Arial" w:hAnsi="Arial" w:cs="Arial"/>
      <w:strike w:val="0"/>
      <w:dstrike w:val="0"/>
      <w:color w:val="000000"/>
      <w:sz w:val="14"/>
      <w:szCs w:val="14"/>
    </w:rPr>
  </w:style>
  <w:style w:type="character" w:customStyle="1" w:styleId="WW8Num8z1">
    <w:name w:val="WW8Num8z1"/>
    <w:rsid w:val="00F66DA0"/>
  </w:style>
  <w:style w:type="character" w:customStyle="1" w:styleId="WW8Num8z2">
    <w:name w:val="WW8Num8z2"/>
    <w:rsid w:val="00F66DA0"/>
  </w:style>
  <w:style w:type="character" w:customStyle="1" w:styleId="WW8Num8z3">
    <w:name w:val="WW8Num8z3"/>
    <w:rsid w:val="00F66DA0"/>
  </w:style>
  <w:style w:type="character" w:customStyle="1" w:styleId="WW8Num8z4">
    <w:name w:val="WW8Num8z4"/>
    <w:rsid w:val="00F66DA0"/>
  </w:style>
  <w:style w:type="character" w:customStyle="1" w:styleId="WW8Num8z5">
    <w:name w:val="WW8Num8z5"/>
    <w:rsid w:val="00F66DA0"/>
  </w:style>
  <w:style w:type="character" w:customStyle="1" w:styleId="WW8Num8z6">
    <w:name w:val="WW8Num8z6"/>
    <w:rsid w:val="00F66DA0"/>
  </w:style>
  <w:style w:type="character" w:customStyle="1" w:styleId="WW8Num8z7">
    <w:name w:val="WW8Num8z7"/>
    <w:rsid w:val="00F66DA0"/>
  </w:style>
  <w:style w:type="character" w:customStyle="1" w:styleId="WW8Num8z8">
    <w:name w:val="WW8Num8z8"/>
    <w:rsid w:val="00F66DA0"/>
  </w:style>
  <w:style w:type="character" w:customStyle="1" w:styleId="WW8Num9z0">
    <w:name w:val="WW8Num9z0"/>
    <w:rsid w:val="00F66DA0"/>
    <w:rPr>
      <w:rFonts w:cs="Times New Roman" w:hint="default"/>
    </w:rPr>
  </w:style>
  <w:style w:type="character" w:customStyle="1" w:styleId="WW8Num9z1">
    <w:name w:val="WW8Num9z1"/>
    <w:rsid w:val="00F66DA0"/>
    <w:rPr>
      <w:rFonts w:cs="Times New Roman"/>
      <w:sz w:val="24"/>
      <w:szCs w:val="24"/>
    </w:rPr>
  </w:style>
  <w:style w:type="character" w:customStyle="1" w:styleId="WW8Num9z3">
    <w:name w:val="WW8Num9z3"/>
    <w:rsid w:val="00F66DA0"/>
    <w:rPr>
      <w:rFonts w:cs="Times New Roman"/>
    </w:rPr>
  </w:style>
  <w:style w:type="character" w:customStyle="1" w:styleId="WW8Num10z0">
    <w:name w:val="WW8Num10z0"/>
    <w:rsid w:val="00F66DA0"/>
    <w:rPr>
      <w:rFonts w:cs="Times New Roman"/>
    </w:rPr>
  </w:style>
  <w:style w:type="character" w:customStyle="1" w:styleId="WW8Num10z1">
    <w:name w:val="WW8Num10z1"/>
    <w:rsid w:val="00F66DA0"/>
    <w:rPr>
      <w:rFonts w:cs="Times New Roman"/>
      <w:sz w:val="24"/>
      <w:szCs w:val="24"/>
    </w:rPr>
  </w:style>
  <w:style w:type="character" w:customStyle="1" w:styleId="WW8Num11z0">
    <w:name w:val="WW8Num11z0"/>
    <w:rsid w:val="00F66DA0"/>
    <w:rPr>
      <w:rFonts w:cs="Times New Roman" w:hint="default"/>
      <w:sz w:val="24"/>
      <w:szCs w:val="24"/>
    </w:rPr>
  </w:style>
  <w:style w:type="character" w:customStyle="1" w:styleId="WW8Num12z0">
    <w:name w:val="WW8Num12z0"/>
    <w:rsid w:val="00F66DA0"/>
    <w:rPr>
      <w:rFonts w:cs="Times New Roman" w:hint="default"/>
    </w:rPr>
  </w:style>
  <w:style w:type="character" w:customStyle="1" w:styleId="WW8Num13z0">
    <w:name w:val="WW8Num13z0"/>
    <w:rsid w:val="00F66DA0"/>
    <w:rPr>
      <w:rFonts w:ascii="Arial" w:hAnsi="Arial" w:cs="Arial" w:hint="default"/>
      <w:color w:val="000000"/>
      <w:sz w:val="15"/>
      <w:szCs w:val="14"/>
    </w:rPr>
  </w:style>
  <w:style w:type="character" w:customStyle="1" w:styleId="WW8Num14z0">
    <w:name w:val="WW8Num14z0"/>
    <w:rsid w:val="00F66DA0"/>
    <w:rPr>
      <w:rFonts w:cs="Times New Roman" w:hint="default"/>
      <w:sz w:val="24"/>
      <w:szCs w:val="24"/>
    </w:rPr>
  </w:style>
  <w:style w:type="character" w:customStyle="1" w:styleId="WW8Num15z0">
    <w:name w:val="WW8Num15z0"/>
    <w:rsid w:val="00F66DA0"/>
    <w:rPr>
      <w:rFonts w:cs="Times New Roman" w:hint="default"/>
    </w:rPr>
  </w:style>
  <w:style w:type="character" w:customStyle="1" w:styleId="WW8Num15z1">
    <w:name w:val="WW8Num15z1"/>
    <w:rsid w:val="00F66DA0"/>
    <w:rPr>
      <w:rFonts w:cs="Times New Roman"/>
      <w:sz w:val="24"/>
      <w:szCs w:val="24"/>
    </w:rPr>
  </w:style>
  <w:style w:type="character" w:customStyle="1" w:styleId="WW8Num15z3">
    <w:name w:val="WW8Num15z3"/>
    <w:rsid w:val="00F66DA0"/>
    <w:rPr>
      <w:rFonts w:cs="Times New Roman"/>
    </w:rPr>
  </w:style>
  <w:style w:type="character" w:customStyle="1" w:styleId="WW8Num16z0">
    <w:name w:val="WW8Num16z0"/>
    <w:rsid w:val="00F66DA0"/>
    <w:rPr>
      <w:rFonts w:cs="Times New Roman" w:hint="default"/>
      <w:sz w:val="24"/>
      <w:szCs w:val="24"/>
    </w:rPr>
  </w:style>
  <w:style w:type="character" w:customStyle="1" w:styleId="WW8Num16z1">
    <w:name w:val="WW8Num16z1"/>
    <w:rsid w:val="00F66DA0"/>
    <w:rPr>
      <w:rFonts w:cs="Times New Roman"/>
    </w:rPr>
  </w:style>
  <w:style w:type="character" w:customStyle="1" w:styleId="WW8Num17z0">
    <w:name w:val="WW8Num17z0"/>
    <w:rsid w:val="00F66DA0"/>
    <w:rPr>
      <w:rFonts w:cs="Times New Roman" w:hint="default"/>
      <w:sz w:val="24"/>
      <w:szCs w:val="24"/>
    </w:rPr>
  </w:style>
  <w:style w:type="character" w:customStyle="1" w:styleId="WW8Num17z1">
    <w:name w:val="WW8Num17z1"/>
    <w:rsid w:val="00F66DA0"/>
    <w:rPr>
      <w:rFonts w:cs="Times New Roman"/>
    </w:rPr>
  </w:style>
  <w:style w:type="character" w:customStyle="1" w:styleId="WW8Num18z0">
    <w:name w:val="WW8Num18z0"/>
    <w:rsid w:val="00F66DA0"/>
    <w:rPr>
      <w:rFonts w:cs="Times New Roman" w:hint="default"/>
      <w:sz w:val="22"/>
    </w:rPr>
  </w:style>
  <w:style w:type="character" w:customStyle="1" w:styleId="WW8Num18z1">
    <w:name w:val="WW8Num18z1"/>
    <w:rsid w:val="00F66DA0"/>
    <w:rPr>
      <w:rFonts w:cs="Times New Roman"/>
    </w:rPr>
  </w:style>
  <w:style w:type="character" w:customStyle="1" w:styleId="WW8Num19z0">
    <w:name w:val="WW8Num19z0"/>
    <w:rsid w:val="00F66DA0"/>
    <w:rPr>
      <w:rFonts w:cs="Times New Roman" w:hint="default"/>
      <w:sz w:val="24"/>
      <w:szCs w:val="24"/>
    </w:rPr>
  </w:style>
  <w:style w:type="character" w:customStyle="1" w:styleId="WW8Num19z1">
    <w:name w:val="WW8Num19z1"/>
    <w:rsid w:val="00F66DA0"/>
    <w:rPr>
      <w:rFonts w:cs="Times New Roman"/>
    </w:rPr>
  </w:style>
  <w:style w:type="character" w:customStyle="1" w:styleId="WW8Num20z0">
    <w:name w:val="WW8Num20z0"/>
    <w:rsid w:val="00F66DA0"/>
    <w:rPr>
      <w:rFonts w:cs="Times New Roman"/>
    </w:rPr>
  </w:style>
  <w:style w:type="character" w:customStyle="1" w:styleId="WW8Num21z0">
    <w:name w:val="WW8Num21z0"/>
    <w:rsid w:val="00F66DA0"/>
    <w:rPr>
      <w:rFonts w:cs="Times New Roman"/>
    </w:rPr>
  </w:style>
  <w:style w:type="character" w:customStyle="1" w:styleId="WW8Num21z1">
    <w:name w:val="WW8Num21z1"/>
    <w:rsid w:val="00F66DA0"/>
    <w:rPr>
      <w:rFonts w:ascii="Wingdings" w:hAnsi="Wingdings" w:cs="Wingdings" w:hint="default"/>
      <w:sz w:val="24"/>
    </w:rPr>
  </w:style>
  <w:style w:type="character" w:customStyle="1" w:styleId="WW8Num21z2">
    <w:name w:val="WW8Num21z2"/>
    <w:rsid w:val="00F66DA0"/>
    <w:rPr>
      <w:rFonts w:ascii="Symbol" w:hAnsi="Symbol" w:cs="Symbol" w:hint="default"/>
    </w:rPr>
  </w:style>
  <w:style w:type="character" w:customStyle="1" w:styleId="WW8Num22z0">
    <w:name w:val="WW8Num22z0"/>
    <w:rsid w:val="00F66DA0"/>
    <w:rPr>
      <w:rFonts w:cs="Times New Roman" w:hint="default"/>
    </w:rPr>
  </w:style>
  <w:style w:type="character" w:customStyle="1" w:styleId="WW8Num22z1">
    <w:name w:val="WW8Num22z1"/>
    <w:rsid w:val="00F66DA0"/>
    <w:rPr>
      <w:rFonts w:cs="Times New Roman"/>
    </w:rPr>
  </w:style>
  <w:style w:type="character" w:customStyle="1" w:styleId="WW8Num23z0">
    <w:name w:val="WW8Num23z0"/>
    <w:rsid w:val="00F66DA0"/>
    <w:rPr>
      <w:rFonts w:cs="Times New Roman" w:hint="default"/>
    </w:rPr>
  </w:style>
  <w:style w:type="character" w:customStyle="1" w:styleId="WW8Num23z1">
    <w:name w:val="WW8Num23z1"/>
    <w:rsid w:val="00F66DA0"/>
    <w:rPr>
      <w:rFonts w:cs="Times New Roman"/>
      <w:sz w:val="24"/>
      <w:szCs w:val="24"/>
    </w:rPr>
  </w:style>
  <w:style w:type="character" w:customStyle="1" w:styleId="WW8Num23z2">
    <w:name w:val="WW8Num23z2"/>
    <w:rsid w:val="00F66DA0"/>
    <w:rPr>
      <w:rFonts w:ascii="Verdana" w:hAnsi="Verdana" w:cs="Verdana" w:hint="default"/>
      <w:u w:val="none"/>
    </w:rPr>
  </w:style>
  <w:style w:type="character" w:customStyle="1" w:styleId="WW8Num23z3">
    <w:name w:val="WW8Num23z3"/>
    <w:rsid w:val="00F66DA0"/>
    <w:rPr>
      <w:rFonts w:cs="Times New Roman"/>
    </w:rPr>
  </w:style>
  <w:style w:type="character" w:customStyle="1" w:styleId="WW8Num24z0">
    <w:name w:val="WW8Num24z0"/>
    <w:rsid w:val="00F66DA0"/>
    <w:rPr>
      <w:rFonts w:cs="Times New Roman"/>
    </w:rPr>
  </w:style>
  <w:style w:type="character" w:customStyle="1" w:styleId="WW8Num25z0">
    <w:name w:val="WW8Num25z0"/>
    <w:rsid w:val="00F66DA0"/>
    <w:rPr>
      <w:rFonts w:ascii="Wingdings" w:hAnsi="Wingdings" w:cs="Wingdings" w:hint="default"/>
      <w:b/>
    </w:rPr>
  </w:style>
  <w:style w:type="character" w:customStyle="1" w:styleId="WW8Num25z1">
    <w:name w:val="WW8Num25z1"/>
    <w:rsid w:val="00F66DA0"/>
    <w:rPr>
      <w:rFonts w:cs="Times New Roman"/>
      <w:b w:val="0"/>
      <w:i w:val="0"/>
    </w:rPr>
  </w:style>
  <w:style w:type="character" w:customStyle="1" w:styleId="WW8Num25z2">
    <w:name w:val="WW8Num25z2"/>
    <w:rsid w:val="00F66DA0"/>
    <w:rPr>
      <w:rFonts w:cs="Times New Roman"/>
    </w:rPr>
  </w:style>
  <w:style w:type="character" w:customStyle="1" w:styleId="WW8Num25z4">
    <w:name w:val="WW8Num25z4"/>
    <w:rsid w:val="00F66DA0"/>
    <w:rPr>
      <w:rFonts w:ascii="Times New Roman" w:eastAsia="Times New Roman" w:hAnsi="Times New Roman" w:cs="Times New Roman" w:hint="default"/>
    </w:rPr>
  </w:style>
  <w:style w:type="character" w:customStyle="1" w:styleId="WW8Num25z5">
    <w:name w:val="WW8Num25z5"/>
    <w:rsid w:val="00F66DA0"/>
    <w:rPr>
      <w:rFonts w:ascii="Arial" w:hAnsi="Arial" w:cs="Arial" w:hint="default"/>
      <w:b/>
      <w:sz w:val="24"/>
    </w:rPr>
  </w:style>
  <w:style w:type="character" w:customStyle="1" w:styleId="WW8Num26z0">
    <w:name w:val="WW8Num26z0"/>
    <w:rsid w:val="00F66DA0"/>
    <w:rPr>
      <w:rFonts w:cs="Times New Roman" w:hint="default"/>
    </w:rPr>
  </w:style>
  <w:style w:type="character" w:customStyle="1" w:styleId="WW8Num26z1">
    <w:name w:val="WW8Num26z1"/>
    <w:rsid w:val="00F66DA0"/>
    <w:rPr>
      <w:rFonts w:cs="Times New Roman"/>
      <w:sz w:val="24"/>
      <w:szCs w:val="24"/>
    </w:rPr>
  </w:style>
  <w:style w:type="character" w:customStyle="1" w:styleId="WW8Num26z3">
    <w:name w:val="WW8Num26z3"/>
    <w:rsid w:val="00F66DA0"/>
    <w:rPr>
      <w:rFonts w:cs="Times New Roman"/>
    </w:rPr>
  </w:style>
  <w:style w:type="character" w:customStyle="1" w:styleId="WW8Num27z0">
    <w:name w:val="WW8Num27z0"/>
    <w:rsid w:val="00F66DA0"/>
    <w:rPr>
      <w:rFonts w:cs="Times New Roman" w:hint="default"/>
      <w:sz w:val="24"/>
      <w:szCs w:val="24"/>
    </w:rPr>
  </w:style>
  <w:style w:type="character" w:customStyle="1" w:styleId="WW8Num27z1">
    <w:name w:val="WW8Num27z1"/>
    <w:rsid w:val="00F66DA0"/>
    <w:rPr>
      <w:rFonts w:cs="Times New Roman"/>
    </w:rPr>
  </w:style>
  <w:style w:type="character" w:customStyle="1" w:styleId="WW8Num28z0">
    <w:name w:val="WW8Num28z0"/>
    <w:rsid w:val="00F66DA0"/>
    <w:rPr>
      <w:rFonts w:cs="Times New Roman" w:hint="default"/>
      <w:sz w:val="24"/>
      <w:szCs w:val="24"/>
    </w:rPr>
  </w:style>
  <w:style w:type="character" w:customStyle="1" w:styleId="WW8Num28z1">
    <w:name w:val="WW8Num28z1"/>
    <w:rsid w:val="00F66DA0"/>
    <w:rPr>
      <w:rFonts w:cs="Times New Roman"/>
    </w:rPr>
  </w:style>
  <w:style w:type="character" w:customStyle="1" w:styleId="WW8Num29z0">
    <w:name w:val="WW8Num29z0"/>
    <w:rsid w:val="00F66DA0"/>
    <w:rPr>
      <w:rFonts w:cs="Times New Roman"/>
    </w:rPr>
  </w:style>
  <w:style w:type="character" w:customStyle="1" w:styleId="WW8Num29z1">
    <w:name w:val="WW8Num29z1"/>
    <w:rsid w:val="00F66DA0"/>
    <w:rPr>
      <w:rFonts w:ascii="Times New Roman" w:eastAsia="Times New Roman" w:hAnsi="Times New Roman" w:cs="Times New Roman" w:hint="default"/>
    </w:rPr>
  </w:style>
  <w:style w:type="character" w:customStyle="1" w:styleId="WW8Num30z0">
    <w:name w:val="WW8Num30z0"/>
    <w:rsid w:val="00F66DA0"/>
    <w:rPr>
      <w:rFonts w:cs="Times New Roman"/>
    </w:rPr>
  </w:style>
  <w:style w:type="character" w:customStyle="1" w:styleId="WW8Num31z0">
    <w:name w:val="WW8Num31z0"/>
    <w:rsid w:val="00F66DA0"/>
    <w:rPr>
      <w:rFonts w:ascii="Symbol" w:hAnsi="Symbol" w:cs="Symbol" w:hint="default"/>
      <w:sz w:val="16"/>
    </w:rPr>
  </w:style>
  <w:style w:type="character" w:customStyle="1" w:styleId="WW8Num31z1">
    <w:name w:val="WW8Num31z1"/>
    <w:rsid w:val="00F66DA0"/>
    <w:rPr>
      <w:rFonts w:ascii="Courier New" w:hAnsi="Courier New" w:cs="Courier New" w:hint="default"/>
    </w:rPr>
  </w:style>
  <w:style w:type="character" w:customStyle="1" w:styleId="WW8Num31z2">
    <w:name w:val="WW8Num31z2"/>
    <w:rsid w:val="00F66DA0"/>
    <w:rPr>
      <w:rFonts w:ascii="Wingdings" w:hAnsi="Wingdings" w:cs="Wingdings" w:hint="default"/>
    </w:rPr>
  </w:style>
  <w:style w:type="character" w:customStyle="1" w:styleId="WW8Num31z3">
    <w:name w:val="WW8Num31z3"/>
    <w:rsid w:val="00F66DA0"/>
    <w:rPr>
      <w:rFonts w:ascii="Symbol" w:hAnsi="Symbol" w:cs="Symbol" w:hint="default"/>
    </w:rPr>
  </w:style>
  <w:style w:type="character" w:customStyle="1" w:styleId="WW8Num32z0">
    <w:name w:val="WW8Num32z0"/>
    <w:rsid w:val="00F66DA0"/>
    <w:rPr>
      <w:rFonts w:ascii="Symbol" w:eastAsia="NewAster" w:hAnsi="Symbol" w:cs="OpenSymbol"/>
      <w:szCs w:val="24"/>
    </w:rPr>
  </w:style>
  <w:style w:type="character" w:customStyle="1" w:styleId="WW8Num33z0">
    <w:name w:val="WW8Num33z0"/>
    <w:rsid w:val="00F66DA0"/>
    <w:rPr>
      <w:rFonts w:cs="Times New Roman"/>
    </w:rPr>
  </w:style>
  <w:style w:type="character" w:customStyle="1" w:styleId="WW8Num33z1">
    <w:name w:val="WW8Num33z1"/>
    <w:rsid w:val="00F66DA0"/>
    <w:rPr>
      <w:rFonts w:ascii="Wingdings" w:hAnsi="Wingdings" w:cs="Wingdings" w:hint="default"/>
      <w:sz w:val="24"/>
    </w:rPr>
  </w:style>
  <w:style w:type="character" w:customStyle="1" w:styleId="WW8Num33z2">
    <w:name w:val="WW8Num33z2"/>
    <w:rsid w:val="00F66DA0"/>
    <w:rPr>
      <w:rFonts w:ascii="Symbol" w:hAnsi="Symbol" w:cs="Symbol" w:hint="default"/>
    </w:rPr>
  </w:style>
  <w:style w:type="character" w:customStyle="1" w:styleId="WW8Num34z0">
    <w:name w:val="WW8Num34z0"/>
    <w:rsid w:val="00F66DA0"/>
    <w:rPr>
      <w:rFonts w:cs="Times New Roman" w:hint="default"/>
    </w:rPr>
  </w:style>
  <w:style w:type="character" w:customStyle="1" w:styleId="WW8Num34z1">
    <w:name w:val="WW8Num34z1"/>
    <w:rsid w:val="00F66DA0"/>
    <w:rPr>
      <w:rFonts w:cs="Times New Roman"/>
      <w:sz w:val="24"/>
      <w:szCs w:val="24"/>
    </w:rPr>
  </w:style>
  <w:style w:type="character" w:customStyle="1" w:styleId="WW8Num34z3">
    <w:name w:val="WW8Num34z3"/>
    <w:rsid w:val="00F66DA0"/>
    <w:rPr>
      <w:rFonts w:cs="Times New Roman"/>
    </w:rPr>
  </w:style>
  <w:style w:type="character" w:customStyle="1" w:styleId="WW8Num35z0">
    <w:name w:val="WW8Num35z0"/>
    <w:rsid w:val="00F66DA0"/>
    <w:rPr>
      <w:rFonts w:cs="Times New Roman"/>
    </w:rPr>
  </w:style>
  <w:style w:type="character" w:customStyle="1" w:styleId="WW8Num36z0">
    <w:name w:val="WW8Num36z0"/>
    <w:rsid w:val="00F66DA0"/>
    <w:rPr>
      <w:rFonts w:ascii="Symbol" w:hAnsi="Symbol" w:cs="Symbol" w:hint="default"/>
      <w:sz w:val="16"/>
    </w:rPr>
  </w:style>
  <w:style w:type="character" w:customStyle="1" w:styleId="WW8Num36z1">
    <w:name w:val="WW8Num36z1"/>
    <w:rsid w:val="00F66DA0"/>
    <w:rPr>
      <w:rFonts w:ascii="Courier New" w:hAnsi="Courier New" w:cs="Courier New" w:hint="default"/>
    </w:rPr>
  </w:style>
  <w:style w:type="character" w:customStyle="1" w:styleId="WW8Num36z2">
    <w:name w:val="WW8Num36z2"/>
    <w:rsid w:val="00F66DA0"/>
    <w:rPr>
      <w:rFonts w:ascii="Wingdings" w:hAnsi="Wingdings" w:cs="Wingdings" w:hint="default"/>
    </w:rPr>
  </w:style>
  <w:style w:type="character" w:customStyle="1" w:styleId="WW8Num36z3">
    <w:name w:val="WW8Num36z3"/>
    <w:rsid w:val="00F66DA0"/>
    <w:rPr>
      <w:rFonts w:ascii="Symbol" w:hAnsi="Symbol" w:cs="Symbol" w:hint="default"/>
    </w:rPr>
  </w:style>
  <w:style w:type="character" w:customStyle="1" w:styleId="WW8Num37z0">
    <w:name w:val="WW8Num37z0"/>
    <w:rsid w:val="00F66DA0"/>
    <w:rPr>
      <w:rFonts w:ascii="Wingdings" w:hAnsi="Wingdings" w:cs="Wingdings" w:hint="default"/>
    </w:rPr>
  </w:style>
  <w:style w:type="character" w:customStyle="1" w:styleId="WW8Num37z1">
    <w:name w:val="WW8Num37z1"/>
    <w:rsid w:val="00F66DA0"/>
    <w:rPr>
      <w:rFonts w:ascii="Courier New" w:hAnsi="Courier New" w:cs="Courier New" w:hint="default"/>
    </w:rPr>
  </w:style>
  <w:style w:type="character" w:customStyle="1" w:styleId="WW8Num37z3">
    <w:name w:val="WW8Num37z3"/>
    <w:rsid w:val="00F66DA0"/>
    <w:rPr>
      <w:rFonts w:ascii="Symbol" w:hAnsi="Symbol" w:cs="Symbol" w:hint="default"/>
    </w:rPr>
  </w:style>
  <w:style w:type="character" w:customStyle="1" w:styleId="WW8Num38z0">
    <w:name w:val="WW8Num38z0"/>
    <w:rsid w:val="00F66DA0"/>
    <w:rPr>
      <w:rFonts w:ascii="Courier New" w:hAnsi="Courier New" w:cs="Courier New" w:hint="default"/>
      <w:sz w:val="16"/>
    </w:rPr>
  </w:style>
  <w:style w:type="character" w:customStyle="1" w:styleId="WW8Num38z1">
    <w:name w:val="WW8Num38z1"/>
    <w:rsid w:val="00F66DA0"/>
    <w:rPr>
      <w:rFonts w:ascii="Courier New" w:hAnsi="Courier New" w:cs="Courier New" w:hint="default"/>
    </w:rPr>
  </w:style>
  <w:style w:type="character" w:customStyle="1" w:styleId="WW8Num38z2">
    <w:name w:val="WW8Num38z2"/>
    <w:rsid w:val="00F66DA0"/>
    <w:rPr>
      <w:rFonts w:ascii="Wingdings" w:hAnsi="Wingdings" w:cs="Wingdings" w:hint="default"/>
    </w:rPr>
  </w:style>
  <w:style w:type="character" w:customStyle="1" w:styleId="WW8Num38z3">
    <w:name w:val="WW8Num38z3"/>
    <w:rsid w:val="00F66DA0"/>
    <w:rPr>
      <w:rFonts w:ascii="Symbol" w:hAnsi="Symbol" w:cs="Symbol" w:hint="default"/>
    </w:rPr>
  </w:style>
  <w:style w:type="character" w:customStyle="1" w:styleId="WW8Num39z0">
    <w:name w:val="WW8Num39z0"/>
    <w:rsid w:val="00F66DA0"/>
    <w:rPr>
      <w:rFonts w:cs="Times New Roman"/>
    </w:rPr>
  </w:style>
  <w:style w:type="character" w:customStyle="1" w:styleId="WW8Num40z0">
    <w:name w:val="WW8Num40z0"/>
    <w:rsid w:val="00F66DA0"/>
    <w:rPr>
      <w:rFonts w:cs="Times New Roman" w:hint="default"/>
      <w:sz w:val="24"/>
      <w:szCs w:val="24"/>
    </w:rPr>
  </w:style>
  <w:style w:type="character" w:customStyle="1" w:styleId="WW8Num40z1">
    <w:name w:val="WW8Num40z1"/>
    <w:rsid w:val="00F66DA0"/>
    <w:rPr>
      <w:rFonts w:cs="Times New Roman"/>
    </w:rPr>
  </w:style>
  <w:style w:type="character" w:customStyle="1" w:styleId="Carpredefinitoparagrafo3">
    <w:name w:val="Car. predefinito paragrafo3"/>
    <w:rsid w:val="00F66DA0"/>
  </w:style>
  <w:style w:type="character" w:customStyle="1" w:styleId="Titolo1Carattere">
    <w:name w:val="Titolo 1 Carattere"/>
    <w:rsid w:val="00F66DA0"/>
    <w:rPr>
      <w:rFonts w:ascii="Times New Roman" w:hAnsi="Times New Roman" w:cs="Times New Roman"/>
      <w:sz w:val="20"/>
    </w:rPr>
  </w:style>
  <w:style w:type="character" w:customStyle="1" w:styleId="Titolo3Carattere">
    <w:name w:val="Titolo 3 Carattere"/>
    <w:rsid w:val="00F66DA0"/>
    <w:rPr>
      <w:rFonts w:ascii="Times New Roman" w:hAnsi="Times New Roman" w:cs="Times New Roman"/>
      <w:sz w:val="20"/>
    </w:rPr>
  </w:style>
  <w:style w:type="character" w:customStyle="1" w:styleId="Titolo8Carattere">
    <w:name w:val="Titolo 8 Carattere"/>
    <w:rsid w:val="00F66DA0"/>
    <w:rPr>
      <w:rFonts w:ascii="Times New Roman" w:hAnsi="Times New Roman" w:cs="Times New Roman"/>
      <w:i/>
      <w:sz w:val="20"/>
    </w:rPr>
  </w:style>
  <w:style w:type="character" w:customStyle="1" w:styleId="TestofumettoCarattere">
    <w:name w:val="Testo fumetto Carattere"/>
    <w:rsid w:val="00F66DA0"/>
    <w:rPr>
      <w:rFonts w:ascii="Times New Roman" w:hAnsi="Times New Roman" w:cs="Times New Roman"/>
      <w:sz w:val="2"/>
    </w:rPr>
  </w:style>
  <w:style w:type="character" w:customStyle="1" w:styleId="TestonotaapidipaginaCarattere1">
    <w:name w:val="Testo nota a piè di pagina Carattere1"/>
    <w:rsid w:val="00F66DA0"/>
    <w:rPr>
      <w:rFonts w:ascii="Bookman Old Style" w:hAnsi="Bookman Old Style" w:cs="Times New Roman"/>
      <w:sz w:val="20"/>
    </w:rPr>
  </w:style>
  <w:style w:type="character" w:customStyle="1" w:styleId="Caratterinotaapidipagina">
    <w:name w:val="Caratteri nota a piè di pagina"/>
    <w:rsid w:val="00F66DA0"/>
    <w:rPr>
      <w:rFonts w:cs="Times New Roman"/>
      <w:position w:val="1"/>
      <w:sz w:val="16"/>
    </w:rPr>
  </w:style>
  <w:style w:type="character" w:customStyle="1" w:styleId="IntestazioneCarattere">
    <w:name w:val="Intestazione Carattere"/>
    <w:rsid w:val="00F66DA0"/>
    <w:rPr>
      <w:rFonts w:ascii="Times New Roman" w:hAnsi="Times New Roman" w:cs="Times New Roman"/>
      <w:sz w:val="20"/>
    </w:rPr>
  </w:style>
  <w:style w:type="character" w:customStyle="1" w:styleId="PidipaginaCarattere">
    <w:name w:val="Piè di pagina Carattere"/>
    <w:rsid w:val="00F66DA0"/>
    <w:rPr>
      <w:rFonts w:ascii="Times New Roman" w:hAnsi="Times New Roman" w:cs="Times New Roman"/>
      <w:sz w:val="20"/>
    </w:rPr>
  </w:style>
  <w:style w:type="character" w:customStyle="1" w:styleId="Corpodeltesto2Carattere">
    <w:name w:val="Corpo del testo 2 Carattere"/>
    <w:rsid w:val="00F66DA0"/>
    <w:rPr>
      <w:rFonts w:ascii="Comic Sans MS" w:hAnsi="Comic Sans MS" w:cs="Times New Roman"/>
      <w:sz w:val="24"/>
      <w:lang w:val="it-IT"/>
    </w:rPr>
  </w:style>
  <w:style w:type="character" w:customStyle="1" w:styleId="CarattereCarattere1">
    <w:name w:val="Carattere Carattere1"/>
    <w:rsid w:val="00F66DA0"/>
    <w:rPr>
      <w:lang w:val="it-IT"/>
    </w:rPr>
  </w:style>
  <w:style w:type="character" w:customStyle="1" w:styleId="spanboldcenterbig">
    <w:name w:val="span_bold_center_big"/>
    <w:rsid w:val="00F66DA0"/>
  </w:style>
  <w:style w:type="character" w:customStyle="1" w:styleId="TestonotaapidipaginaCarattere">
    <w:name w:val="Testo nota a piè di pagina Carattere"/>
    <w:rsid w:val="00F66DA0"/>
    <w:rPr>
      <w:lang w:val="it-IT"/>
    </w:rPr>
  </w:style>
  <w:style w:type="character" w:customStyle="1" w:styleId="CarattereCarattere11">
    <w:name w:val="Carattere Carattere11"/>
    <w:rsid w:val="00F66DA0"/>
    <w:rPr>
      <w:lang w:val="it-IT"/>
    </w:rPr>
  </w:style>
  <w:style w:type="character" w:styleId="Enfasigrassetto">
    <w:name w:val="Strong"/>
    <w:qFormat/>
    <w:rsid w:val="00F66DA0"/>
    <w:rPr>
      <w:rFonts w:ascii="Times New Roman" w:hAnsi="Times New Roman" w:cs="Times New Roman"/>
      <w:b/>
    </w:rPr>
  </w:style>
  <w:style w:type="character" w:customStyle="1" w:styleId="Rimandocommento1">
    <w:name w:val="Rimando commento1"/>
    <w:rsid w:val="00F66DA0"/>
    <w:rPr>
      <w:rFonts w:cs="Times New Roman"/>
      <w:sz w:val="16"/>
      <w:szCs w:val="16"/>
    </w:rPr>
  </w:style>
  <w:style w:type="character" w:customStyle="1" w:styleId="TestocommentoCarattere">
    <w:name w:val="Testo commento Carattere"/>
    <w:rsid w:val="00F66DA0"/>
    <w:rPr>
      <w:rFonts w:ascii="Times New Roman" w:hAnsi="Times New Roman" w:cs="Times New Roman"/>
      <w:sz w:val="20"/>
      <w:szCs w:val="20"/>
    </w:rPr>
  </w:style>
  <w:style w:type="character" w:customStyle="1" w:styleId="SoggettocommentoCarattere">
    <w:name w:val="Soggetto commento Carattere"/>
    <w:rsid w:val="00F66DA0"/>
    <w:rPr>
      <w:rFonts w:ascii="Times New Roman" w:hAnsi="Times New Roman" w:cs="Times New Roman"/>
      <w:b/>
      <w:bCs/>
      <w:sz w:val="20"/>
      <w:szCs w:val="20"/>
    </w:rPr>
  </w:style>
  <w:style w:type="character" w:customStyle="1" w:styleId="Titolo2Carattere">
    <w:name w:val="Titolo 2 Carattere"/>
    <w:rsid w:val="00F66DA0"/>
    <w:rPr>
      <w:rFonts w:ascii="Times New Roman" w:eastAsia="font286" w:hAnsi="Times New Roman" w:cs="Times New Roman"/>
      <w:b/>
      <w:bCs/>
      <w:color w:val="00000A"/>
      <w:kern w:val="2"/>
      <w:sz w:val="24"/>
      <w:szCs w:val="26"/>
      <w:lang w:eastAsia="zh-CN" w:bidi="it-IT"/>
    </w:rPr>
  </w:style>
  <w:style w:type="character" w:customStyle="1" w:styleId="Titolo4Carattere">
    <w:name w:val="Titolo 4 Carattere"/>
    <w:rsid w:val="00F66DA0"/>
    <w:rPr>
      <w:rFonts w:ascii="Times New Roman" w:eastAsia="font286" w:hAnsi="Times New Roman" w:cs="Times New Roman"/>
      <w:bCs/>
      <w:iCs/>
      <w:color w:val="00000A"/>
      <w:kern w:val="2"/>
      <w:sz w:val="24"/>
      <w:lang w:eastAsia="zh-CN" w:bidi="it-IT"/>
    </w:rPr>
  </w:style>
  <w:style w:type="character" w:customStyle="1" w:styleId="WW8Num9z2">
    <w:name w:val="WW8Num9z2"/>
    <w:rsid w:val="00F66DA0"/>
  </w:style>
  <w:style w:type="character" w:customStyle="1" w:styleId="WW8Num9z4">
    <w:name w:val="WW8Num9z4"/>
    <w:rsid w:val="00F66DA0"/>
  </w:style>
  <w:style w:type="character" w:customStyle="1" w:styleId="WW8Num9z5">
    <w:name w:val="WW8Num9z5"/>
    <w:rsid w:val="00F66DA0"/>
  </w:style>
  <w:style w:type="character" w:customStyle="1" w:styleId="WW8Num9z6">
    <w:name w:val="WW8Num9z6"/>
    <w:rsid w:val="00F66DA0"/>
  </w:style>
  <w:style w:type="character" w:customStyle="1" w:styleId="WW8Num9z7">
    <w:name w:val="WW8Num9z7"/>
    <w:rsid w:val="00F66DA0"/>
  </w:style>
  <w:style w:type="character" w:customStyle="1" w:styleId="WW8Num9z8">
    <w:name w:val="WW8Num9z8"/>
    <w:rsid w:val="00F66DA0"/>
  </w:style>
  <w:style w:type="character" w:customStyle="1" w:styleId="WW8Num10z2">
    <w:name w:val="WW8Num10z2"/>
    <w:rsid w:val="00F66DA0"/>
  </w:style>
  <w:style w:type="character" w:customStyle="1" w:styleId="WW8Num10z3">
    <w:name w:val="WW8Num10z3"/>
    <w:rsid w:val="00F66DA0"/>
  </w:style>
  <w:style w:type="character" w:customStyle="1" w:styleId="WW8Num10z4">
    <w:name w:val="WW8Num10z4"/>
    <w:rsid w:val="00F66DA0"/>
  </w:style>
  <w:style w:type="character" w:customStyle="1" w:styleId="WW8Num10z5">
    <w:name w:val="WW8Num10z5"/>
    <w:rsid w:val="00F66DA0"/>
  </w:style>
  <w:style w:type="character" w:customStyle="1" w:styleId="WW8Num10z6">
    <w:name w:val="WW8Num10z6"/>
    <w:rsid w:val="00F66DA0"/>
  </w:style>
  <w:style w:type="character" w:customStyle="1" w:styleId="WW8Num10z7">
    <w:name w:val="WW8Num10z7"/>
    <w:rsid w:val="00F66DA0"/>
  </w:style>
  <w:style w:type="character" w:customStyle="1" w:styleId="WW8Num10z8">
    <w:name w:val="WW8Num10z8"/>
    <w:rsid w:val="00F66DA0"/>
  </w:style>
  <w:style w:type="character" w:customStyle="1" w:styleId="WW8Num11z1">
    <w:name w:val="WW8Num11z1"/>
    <w:rsid w:val="00F66DA0"/>
  </w:style>
  <w:style w:type="character" w:customStyle="1" w:styleId="WW8Num11z2">
    <w:name w:val="WW8Num11z2"/>
    <w:rsid w:val="00F66DA0"/>
  </w:style>
  <w:style w:type="character" w:customStyle="1" w:styleId="WW8Num11z3">
    <w:name w:val="WW8Num11z3"/>
    <w:rsid w:val="00F66DA0"/>
  </w:style>
  <w:style w:type="character" w:customStyle="1" w:styleId="WW8Num11z4">
    <w:name w:val="WW8Num11z4"/>
    <w:rsid w:val="00F66DA0"/>
  </w:style>
  <w:style w:type="character" w:customStyle="1" w:styleId="WW8Num11z5">
    <w:name w:val="WW8Num11z5"/>
    <w:rsid w:val="00F66DA0"/>
  </w:style>
  <w:style w:type="character" w:customStyle="1" w:styleId="WW8Num11z6">
    <w:name w:val="WW8Num11z6"/>
    <w:rsid w:val="00F66DA0"/>
  </w:style>
  <w:style w:type="character" w:customStyle="1" w:styleId="WW8Num11z7">
    <w:name w:val="WW8Num11z7"/>
    <w:rsid w:val="00F66DA0"/>
  </w:style>
  <w:style w:type="character" w:customStyle="1" w:styleId="WW8Num11z8">
    <w:name w:val="WW8Num11z8"/>
    <w:rsid w:val="00F66DA0"/>
  </w:style>
  <w:style w:type="character" w:customStyle="1" w:styleId="WW8Num12z1">
    <w:name w:val="WW8Num12z1"/>
    <w:rsid w:val="00F66DA0"/>
  </w:style>
  <w:style w:type="character" w:customStyle="1" w:styleId="WW8Num12z2">
    <w:name w:val="WW8Num12z2"/>
    <w:rsid w:val="00F66DA0"/>
  </w:style>
  <w:style w:type="character" w:customStyle="1" w:styleId="WW8Num12z3">
    <w:name w:val="WW8Num12z3"/>
    <w:rsid w:val="00F66DA0"/>
  </w:style>
  <w:style w:type="character" w:customStyle="1" w:styleId="WW8Num12z4">
    <w:name w:val="WW8Num12z4"/>
    <w:rsid w:val="00F66DA0"/>
  </w:style>
  <w:style w:type="character" w:customStyle="1" w:styleId="WW8Num12z5">
    <w:name w:val="WW8Num12z5"/>
    <w:rsid w:val="00F66DA0"/>
  </w:style>
  <w:style w:type="character" w:customStyle="1" w:styleId="WW8Num12z6">
    <w:name w:val="WW8Num12z6"/>
    <w:rsid w:val="00F66DA0"/>
  </w:style>
  <w:style w:type="character" w:customStyle="1" w:styleId="WW8Num12z7">
    <w:name w:val="WW8Num12z7"/>
    <w:rsid w:val="00F66DA0"/>
  </w:style>
  <w:style w:type="character" w:customStyle="1" w:styleId="WW8Num12z8">
    <w:name w:val="WW8Num12z8"/>
    <w:rsid w:val="00F66DA0"/>
  </w:style>
  <w:style w:type="character" w:customStyle="1" w:styleId="WW8Num13z1">
    <w:name w:val="WW8Num13z1"/>
    <w:rsid w:val="00F66DA0"/>
  </w:style>
  <w:style w:type="character" w:customStyle="1" w:styleId="WW8Num13z2">
    <w:name w:val="WW8Num13z2"/>
    <w:rsid w:val="00F66DA0"/>
  </w:style>
  <w:style w:type="character" w:customStyle="1" w:styleId="WW8Num13z3">
    <w:name w:val="WW8Num13z3"/>
    <w:rsid w:val="00F66DA0"/>
  </w:style>
  <w:style w:type="character" w:customStyle="1" w:styleId="WW8Num13z4">
    <w:name w:val="WW8Num13z4"/>
    <w:rsid w:val="00F66DA0"/>
  </w:style>
  <w:style w:type="character" w:customStyle="1" w:styleId="WW8Num13z5">
    <w:name w:val="WW8Num13z5"/>
    <w:rsid w:val="00F66DA0"/>
  </w:style>
  <w:style w:type="character" w:customStyle="1" w:styleId="WW8Num13z6">
    <w:name w:val="WW8Num13z6"/>
    <w:rsid w:val="00F66DA0"/>
  </w:style>
  <w:style w:type="character" w:customStyle="1" w:styleId="WW8Num13z7">
    <w:name w:val="WW8Num13z7"/>
    <w:rsid w:val="00F66DA0"/>
  </w:style>
  <w:style w:type="character" w:customStyle="1" w:styleId="WW8Num13z8">
    <w:name w:val="WW8Num13z8"/>
    <w:rsid w:val="00F66DA0"/>
  </w:style>
  <w:style w:type="character" w:customStyle="1" w:styleId="WW8Num14z1">
    <w:name w:val="WW8Num14z1"/>
    <w:rsid w:val="00F66DA0"/>
    <w:rPr>
      <w:rFonts w:ascii="Courier New" w:hAnsi="Courier New" w:cs="Courier New"/>
    </w:rPr>
  </w:style>
  <w:style w:type="character" w:customStyle="1" w:styleId="WW8Num14z2">
    <w:name w:val="WW8Num14z2"/>
    <w:rsid w:val="00F66DA0"/>
    <w:rPr>
      <w:rFonts w:ascii="Wingdings" w:hAnsi="Wingdings" w:cs="Wingdings"/>
    </w:rPr>
  </w:style>
  <w:style w:type="character" w:customStyle="1" w:styleId="WW8Num14z3">
    <w:name w:val="WW8Num14z3"/>
    <w:rsid w:val="00F66DA0"/>
    <w:rPr>
      <w:rFonts w:ascii="Symbol" w:hAnsi="Symbol" w:cs="Symbol"/>
    </w:rPr>
  </w:style>
  <w:style w:type="character" w:customStyle="1" w:styleId="WW8Num15z2">
    <w:name w:val="WW8Num15z2"/>
    <w:rsid w:val="00F66DA0"/>
  </w:style>
  <w:style w:type="character" w:customStyle="1" w:styleId="WW8Num15z4">
    <w:name w:val="WW8Num15z4"/>
    <w:rsid w:val="00F66DA0"/>
  </w:style>
  <w:style w:type="character" w:customStyle="1" w:styleId="WW8Num15z5">
    <w:name w:val="WW8Num15z5"/>
    <w:rsid w:val="00F66DA0"/>
  </w:style>
  <w:style w:type="character" w:customStyle="1" w:styleId="WW8Num15z6">
    <w:name w:val="WW8Num15z6"/>
    <w:rsid w:val="00F66DA0"/>
  </w:style>
  <w:style w:type="character" w:customStyle="1" w:styleId="WW8Num15z7">
    <w:name w:val="WW8Num15z7"/>
    <w:rsid w:val="00F66DA0"/>
  </w:style>
  <w:style w:type="character" w:customStyle="1" w:styleId="WW8Num15z8">
    <w:name w:val="WW8Num15z8"/>
    <w:rsid w:val="00F66DA0"/>
  </w:style>
  <w:style w:type="character" w:customStyle="1" w:styleId="WW8Num16z2">
    <w:name w:val="WW8Num16z2"/>
    <w:rsid w:val="00F66DA0"/>
  </w:style>
  <w:style w:type="character" w:customStyle="1" w:styleId="WW8Num16z3">
    <w:name w:val="WW8Num16z3"/>
    <w:rsid w:val="00F66DA0"/>
  </w:style>
  <w:style w:type="character" w:customStyle="1" w:styleId="WW8Num16z4">
    <w:name w:val="WW8Num16z4"/>
    <w:rsid w:val="00F66DA0"/>
  </w:style>
  <w:style w:type="character" w:customStyle="1" w:styleId="WW8Num16z5">
    <w:name w:val="WW8Num16z5"/>
    <w:rsid w:val="00F66DA0"/>
  </w:style>
  <w:style w:type="character" w:customStyle="1" w:styleId="WW8Num16z6">
    <w:name w:val="WW8Num16z6"/>
    <w:rsid w:val="00F66DA0"/>
  </w:style>
  <w:style w:type="character" w:customStyle="1" w:styleId="WW8Num16z7">
    <w:name w:val="WW8Num16z7"/>
    <w:rsid w:val="00F66DA0"/>
  </w:style>
  <w:style w:type="character" w:customStyle="1" w:styleId="WW8Num16z8">
    <w:name w:val="WW8Num16z8"/>
    <w:rsid w:val="00F66DA0"/>
  </w:style>
  <w:style w:type="character" w:customStyle="1" w:styleId="Carpredefinitoparagrafo1">
    <w:name w:val="Car. predefinito paragrafo1"/>
    <w:rsid w:val="00F66DA0"/>
  </w:style>
  <w:style w:type="character" w:customStyle="1" w:styleId="Carpredefinitoparagrafo2">
    <w:name w:val="Car. predefinito paragrafo2"/>
    <w:rsid w:val="00F66DA0"/>
  </w:style>
  <w:style w:type="character" w:customStyle="1" w:styleId="NormalBoldChar">
    <w:name w:val="NormalBold Char"/>
    <w:rsid w:val="00F66DA0"/>
    <w:rPr>
      <w:rFonts w:ascii="Times New Roman" w:eastAsia="Times New Roman" w:hAnsi="Times New Roman" w:cs="Times New Roman"/>
      <w:b/>
      <w:sz w:val="24"/>
      <w:lang w:bidi="it-IT"/>
    </w:rPr>
  </w:style>
  <w:style w:type="character" w:customStyle="1" w:styleId="DeltaViewInsertion">
    <w:name w:val="DeltaView Insertion"/>
    <w:rsid w:val="00F66DA0"/>
    <w:rPr>
      <w:b/>
      <w:i/>
      <w:spacing w:val="0"/>
    </w:rPr>
  </w:style>
  <w:style w:type="character" w:customStyle="1" w:styleId="Rimandonotaapidipagina1">
    <w:name w:val="Rimando nota a piè di pagina1"/>
    <w:rsid w:val="00F66DA0"/>
    <w:rPr>
      <w:shd w:val="clear" w:color="auto" w:fill="FFFFFF"/>
      <w:vertAlign w:val="superscript"/>
    </w:rPr>
  </w:style>
  <w:style w:type="character" w:styleId="Collegamentoipertestuale">
    <w:name w:val="Hyperlink"/>
    <w:rsid w:val="00F66DA0"/>
    <w:rPr>
      <w:color w:val="0000FF"/>
      <w:u w:val="single"/>
    </w:rPr>
  </w:style>
  <w:style w:type="character" w:customStyle="1" w:styleId="Caratterenotaapidipagina">
    <w:name w:val="Carattere nota a piè di pagina"/>
    <w:rsid w:val="00F66DA0"/>
  </w:style>
  <w:style w:type="character" w:customStyle="1" w:styleId="WW-Caratterinotaapidipagina">
    <w:name w:val="WW-Caratteri nota a piè di pagina"/>
    <w:rsid w:val="00F66DA0"/>
    <w:rPr>
      <w:vertAlign w:val="superscript"/>
    </w:rPr>
  </w:style>
  <w:style w:type="character" w:customStyle="1" w:styleId="Caratterinotadichiusura">
    <w:name w:val="Caratteri nota di chiusura"/>
    <w:rsid w:val="00F66DA0"/>
    <w:rPr>
      <w:vertAlign w:val="superscript"/>
    </w:rPr>
  </w:style>
  <w:style w:type="character" w:customStyle="1" w:styleId="Caratterenotadichiusura">
    <w:name w:val="Carattere nota di chiusura"/>
    <w:rsid w:val="00F66DA0"/>
  </w:style>
  <w:style w:type="character" w:customStyle="1" w:styleId="small">
    <w:name w:val="small"/>
    <w:basedOn w:val="Carpredefinitoparagrafo1"/>
    <w:rsid w:val="00F66DA0"/>
  </w:style>
  <w:style w:type="character" w:customStyle="1" w:styleId="TestofumettoCarattere1">
    <w:name w:val="Testo fumetto Carattere1"/>
    <w:rsid w:val="00F66DA0"/>
    <w:rPr>
      <w:rFonts w:ascii="Tahoma" w:eastAsia="Calibri" w:hAnsi="Tahoma" w:cs="Tahoma"/>
      <w:color w:val="00000A"/>
      <w:kern w:val="2"/>
      <w:sz w:val="16"/>
      <w:szCs w:val="16"/>
      <w:lang w:bidi="it-IT"/>
    </w:rPr>
  </w:style>
  <w:style w:type="character" w:customStyle="1" w:styleId="Rimandonotadichiusura1">
    <w:name w:val="Rimando nota di chiusura1"/>
    <w:rsid w:val="00F66DA0"/>
    <w:rPr>
      <w:vertAlign w:val="superscript"/>
    </w:rPr>
  </w:style>
  <w:style w:type="character" w:customStyle="1" w:styleId="CorpodeltestoCarattere">
    <w:name w:val="Corpo del testo Carattere"/>
    <w:rsid w:val="00F66DA0"/>
    <w:rPr>
      <w:rFonts w:ascii="Times New Roman" w:hAnsi="Times New Roman" w:cs="Times New Roman"/>
      <w:color w:val="00000A"/>
      <w:kern w:val="2"/>
      <w:sz w:val="24"/>
      <w:lang w:eastAsia="zh-CN" w:bidi="it-IT"/>
    </w:rPr>
  </w:style>
  <w:style w:type="character" w:customStyle="1" w:styleId="PidipaginaCarattere1">
    <w:name w:val="Piè di pagina Carattere1"/>
    <w:rsid w:val="00F66DA0"/>
    <w:rPr>
      <w:rFonts w:ascii="Times New Roman" w:eastAsia="Calibri" w:hAnsi="Times New Roman" w:cs="Times New Roman"/>
      <w:color w:val="00000A"/>
      <w:kern w:val="2"/>
      <w:sz w:val="24"/>
      <w:lang w:eastAsia="zh-CN" w:bidi="it-IT"/>
    </w:rPr>
  </w:style>
  <w:style w:type="character" w:customStyle="1" w:styleId="IntestazioneCarattere1">
    <w:name w:val="Intestazione Carattere1"/>
    <w:rsid w:val="00F66DA0"/>
    <w:rPr>
      <w:rFonts w:ascii="Times New Roman" w:eastAsia="Calibri" w:hAnsi="Times New Roman" w:cs="Times New Roman"/>
      <w:color w:val="00000A"/>
      <w:kern w:val="2"/>
      <w:sz w:val="24"/>
      <w:lang w:eastAsia="zh-CN" w:bidi="it-IT"/>
    </w:rPr>
  </w:style>
  <w:style w:type="character" w:customStyle="1" w:styleId="TestofumettoCarattere2">
    <w:name w:val="Testo fumetto Carattere2"/>
    <w:rsid w:val="00F66DA0"/>
    <w:rPr>
      <w:rFonts w:ascii="Tahoma" w:eastAsia="Calibri" w:hAnsi="Tahoma" w:cs="Tahoma"/>
      <w:color w:val="00000A"/>
      <w:kern w:val="2"/>
      <w:sz w:val="16"/>
      <w:szCs w:val="16"/>
      <w:lang w:eastAsia="zh-CN" w:bidi="it-IT"/>
    </w:rPr>
  </w:style>
  <w:style w:type="character" w:customStyle="1" w:styleId="Rientrocorpodeltesto3Carattere">
    <w:name w:val="Rientro corpo del testo 3 Carattere"/>
    <w:rsid w:val="00F66DA0"/>
    <w:rPr>
      <w:rFonts w:ascii="Times New Roman" w:eastAsia="Times New Roman" w:hAnsi="Times New Roman" w:cs="Times New Roman"/>
      <w:sz w:val="16"/>
      <w:szCs w:val="16"/>
    </w:rPr>
  </w:style>
  <w:style w:type="character" w:customStyle="1" w:styleId="SottotitoloCarattere">
    <w:name w:val="Sottotitolo Carattere"/>
    <w:rsid w:val="00F66DA0"/>
    <w:rPr>
      <w:rFonts w:ascii="Arial" w:eastAsia="Arial" w:hAnsi="Arial" w:cs="Arial"/>
      <w:i/>
      <w:kern w:val="2"/>
      <w:sz w:val="24"/>
      <w:lang w:eastAsia="zh-CN" w:bidi="hi-IN"/>
    </w:rPr>
  </w:style>
  <w:style w:type="paragraph" w:customStyle="1" w:styleId="Titolo40">
    <w:name w:val="Titolo4"/>
    <w:basedOn w:val="Normale"/>
    <w:next w:val="Corpotesto"/>
    <w:rsid w:val="00F66DA0"/>
    <w:pPr>
      <w:keepNext/>
      <w:spacing w:before="240" w:after="120"/>
    </w:pPr>
    <w:rPr>
      <w:rFonts w:ascii="Liberation Sans" w:eastAsia="Microsoft YaHei" w:hAnsi="Liberation Sans" w:cs="Arial"/>
      <w:sz w:val="28"/>
      <w:szCs w:val="28"/>
    </w:rPr>
  </w:style>
  <w:style w:type="paragraph" w:styleId="Corpotesto">
    <w:name w:val="Body Text"/>
    <w:basedOn w:val="Normale"/>
    <w:rsid w:val="00F66DA0"/>
    <w:pPr>
      <w:spacing w:after="140" w:line="288" w:lineRule="auto"/>
    </w:pPr>
    <w:rPr>
      <w:rFonts w:eastAsia="Calibri"/>
      <w:color w:val="00000A"/>
      <w:kern w:val="2"/>
      <w:sz w:val="24"/>
      <w:szCs w:val="22"/>
      <w:lang w:bidi="it-IT"/>
    </w:rPr>
  </w:style>
  <w:style w:type="paragraph" w:styleId="Elenco">
    <w:name w:val="List"/>
    <w:basedOn w:val="Corpotesto"/>
    <w:rsid w:val="00F66DA0"/>
    <w:rPr>
      <w:rFonts w:cs="Mangal"/>
    </w:rPr>
  </w:style>
  <w:style w:type="paragraph" w:styleId="Didascalia">
    <w:name w:val="caption"/>
    <w:basedOn w:val="Normale"/>
    <w:qFormat/>
    <w:rsid w:val="00F66DA0"/>
    <w:pPr>
      <w:suppressLineNumbers/>
      <w:spacing w:before="120" w:after="120"/>
    </w:pPr>
    <w:rPr>
      <w:rFonts w:eastAsia="Calibri" w:cs="Mangal"/>
      <w:i/>
      <w:iCs/>
      <w:color w:val="00000A"/>
      <w:kern w:val="2"/>
      <w:sz w:val="24"/>
      <w:szCs w:val="24"/>
      <w:lang w:bidi="it-IT"/>
    </w:rPr>
  </w:style>
  <w:style w:type="paragraph" w:customStyle="1" w:styleId="Indice">
    <w:name w:val="Indice"/>
    <w:basedOn w:val="Normale"/>
    <w:rsid w:val="00F66DA0"/>
    <w:pPr>
      <w:suppressLineNumbers/>
      <w:spacing w:before="120" w:after="120"/>
    </w:pPr>
    <w:rPr>
      <w:rFonts w:eastAsia="Calibri" w:cs="Mangal"/>
      <w:color w:val="00000A"/>
      <w:kern w:val="2"/>
      <w:sz w:val="24"/>
      <w:szCs w:val="22"/>
      <w:lang w:bidi="it-IT"/>
    </w:rPr>
  </w:style>
  <w:style w:type="paragraph" w:customStyle="1" w:styleId="Titolo30">
    <w:name w:val="Titolo3"/>
    <w:basedOn w:val="Normale"/>
    <w:rsid w:val="00F66DA0"/>
    <w:pPr>
      <w:keepNext/>
      <w:spacing w:before="240" w:after="120"/>
    </w:pPr>
    <w:rPr>
      <w:rFonts w:ascii="Liberation Sans" w:eastAsia="Microsoft YaHei" w:hAnsi="Liberation Sans" w:cs="Arial"/>
      <w:sz w:val="28"/>
      <w:szCs w:val="28"/>
    </w:rPr>
  </w:style>
  <w:style w:type="paragraph" w:styleId="Testofumetto">
    <w:name w:val="Balloon Text"/>
    <w:basedOn w:val="Normale"/>
    <w:rsid w:val="00F66DA0"/>
    <w:rPr>
      <w:rFonts w:eastAsia="Calibri"/>
      <w:sz w:val="2"/>
    </w:rPr>
  </w:style>
  <w:style w:type="paragraph" w:styleId="Testonotaapidipagina">
    <w:name w:val="footnote text"/>
    <w:basedOn w:val="Normale"/>
    <w:rsid w:val="00F66DA0"/>
    <w:pPr>
      <w:jc w:val="both"/>
    </w:pPr>
    <w:rPr>
      <w:rFonts w:ascii="Bookman Old Style" w:eastAsia="Calibri" w:hAnsi="Bookman Old Style" w:cs="Bookman Old Style"/>
    </w:rPr>
  </w:style>
  <w:style w:type="paragraph" w:customStyle="1" w:styleId="Intestazioneepidipagina">
    <w:name w:val="Intestazione e piè di pagina"/>
    <w:basedOn w:val="Normale"/>
    <w:rsid w:val="00F66DA0"/>
    <w:pPr>
      <w:suppressLineNumbers/>
      <w:tabs>
        <w:tab w:val="center" w:pos="4819"/>
        <w:tab w:val="right" w:pos="9638"/>
      </w:tabs>
    </w:pPr>
  </w:style>
  <w:style w:type="paragraph" w:styleId="Intestazione">
    <w:name w:val="header"/>
    <w:basedOn w:val="Normale"/>
    <w:rsid w:val="00F66DA0"/>
    <w:rPr>
      <w:rFonts w:eastAsia="Calibri"/>
    </w:rPr>
  </w:style>
  <w:style w:type="paragraph" w:styleId="Pidipagina">
    <w:name w:val="footer"/>
    <w:basedOn w:val="Normale"/>
    <w:rsid w:val="00F66DA0"/>
    <w:rPr>
      <w:rFonts w:eastAsia="Calibri"/>
    </w:rPr>
  </w:style>
  <w:style w:type="paragraph" w:customStyle="1" w:styleId="Corpodeltesto21">
    <w:name w:val="Corpo del testo 21"/>
    <w:basedOn w:val="Normale"/>
    <w:rsid w:val="00F66DA0"/>
    <w:pPr>
      <w:overflowPunct w:val="0"/>
      <w:autoSpaceDE w:val="0"/>
      <w:ind w:firstLine="709"/>
      <w:jc w:val="both"/>
      <w:textAlignment w:val="baseline"/>
    </w:pPr>
    <w:rPr>
      <w:rFonts w:ascii="Comic Sans MS" w:eastAsia="Calibri" w:hAnsi="Comic Sans MS" w:cs="Comic Sans MS"/>
      <w:sz w:val="24"/>
    </w:rPr>
  </w:style>
  <w:style w:type="paragraph" w:customStyle="1" w:styleId="Default">
    <w:name w:val="Default"/>
    <w:rsid w:val="00F66DA0"/>
    <w:pPr>
      <w:suppressAutoHyphens/>
      <w:autoSpaceDE w:val="0"/>
    </w:pPr>
    <w:rPr>
      <w:rFonts w:eastAsia="Calibri"/>
      <w:color w:val="000000"/>
      <w:sz w:val="24"/>
      <w:szCs w:val="24"/>
      <w:lang w:eastAsia="zh-CN"/>
    </w:rPr>
  </w:style>
  <w:style w:type="paragraph" w:styleId="Paragrafoelenco">
    <w:name w:val="List Paragraph"/>
    <w:basedOn w:val="Normale"/>
    <w:qFormat/>
    <w:rsid w:val="00F66DA0"/>
    <w:pPr>
      <w:spacing w:before="120" w:after="120"/>
      <w:ind w:left="720"/>
      <w:contextualSpacing/>
    </w:pPr>
    <w:rPr>
      <w:color w:val="00000A"/>
      <w:kern w:val="2"/>
      <w:sz w:val="24"/>
      <w:szCs w:val="22"/>
    </w:rPr>
  </w:style>
  <w:style w:type="paragraph" w:customStyle="1" w:styleId="Testocommento1">
    <w:name w:val="Testo commento1"/>
    <w:basedOn w:val="Normale"/>
    <w:rsid w:val="00F66DA0"/>
  </w:style>
  <w:style w:type="paragraph" w:styleId="Soggettocommento">
    <w:name w:val="annotation subject"/>
    <w:rsid w:val="00F66DA0"/>
    <w:pPr>
      <w:widowControl w:val="0"/>
      <w:suppressAutoHyphens/>
    </w:pPr>
    <w:rPr>
      <w:rFonts w:ascii="Liberation Serif" w:eastAsia="NSimSun" w:hAnsi="Liberation Serif" w:cs="Arial"/>
      <w:b/>
      <w:bCs/>
      <w:sz w:val="24"/>
      <w:szCs w:val="24"/>
      <w:lang w:eastAsia="zh-CN" w:bidi="hi-IN"/>
    </w:rPr>
  </w:style>
  <w:style w:type="paragraph" w:customStyle="1" w:styleId="Standard">
    <w:name w:val="Standard"/>
    <w:rsid w:val="00F66DA0"/>
    <w:pPr>
      <w:widowControl w:val="0"/>
      <w:suppressAutoHyphens/>
      <w:textAlignment w:val="baseline"/>
    </w:pPr>
    <w:rPr>
      <w:rFonts w:eastAsia="Arial Unicode MS" w:cs="Tahoma"/>
      <w:kern w:val="2"/>
      <w:sz w:val="24"/>
      <w:lang w:eastAsia="zh-CN" w:bidi="hi-IN"/>
    </w:rPr>
  </w:style>
  <w:style w:type="paragraph" w:customStyle="1" w:styleId="Titolo20">
    <w:name w:val="Titolo2"/>
    <w:basedOn w:val="Normale"/>
    <w:rsid w:val="00F66DA0"/>
    <w:pPr>
      <w:keepNext/>
      <w:spacing w:before="240" w:after="120"/>
    </w:pPr>
    <w:rPr>
      <w:rFonts w:ascii="Liberation Sans" w:eastAsia="Microsoft YaHei" w:hAnsi="Liberation Sans" w:cs="Arial"/>
      <w:color w:val="00000A"/>
      <w:kern w:val="2"/>
      <w:sz w:val="28"/>
      <w:szCs w:val="28"/>
      <w:lang w:bidi="it-IT"/>
    </w:rPr>
  </w:style>
  <w:style w:type="paragraph" w:customStyle="1" w:styleId="Titolo10">
    <w:name w:val="Titolo1"/>
    <w:basedOn w:val="Normale"/>
    <w:rsid w:val="00F66DA0"/>
    <w:pPr>
      <w:keepNext/>
      <w:spacing w:before="240" w:after="120"/>
    </w:pPr>
    <w:rPr>
      <w:rFonts w:ascii="Liberation Sans" w:eastAsia="Arial Unicode MS" w:hAnsi="Liberation Sans" w:cs="Mangal"/>
      <w:color w:val="00000A"/>
      <w:kern w:val="2"/>
      <w:sz w:val="28"/>
      <w:szCs w:val="28"/>
      <w:lang w:bidi="it-IT"/>
    </w:rPr>
  </w:style>
  <w:style w:type="paragraph" w:customStyle="1" w:styleId="NormalBold">
    <w:name w:val="NormalBold"/>
    <w:basedOn w:val="Normale"/>
    <w:rsid w:val="00F66DA0"/>
    <w:pPr>
      <w:widowControl w:val="0"/>
    </w:pPr>
    <w:rPr>
      <w:b/>
      <w:color w:val="00000A"/>
      <w:kern w:val="2"/>
      <w:sz w:val="24"/>
      <w:szCs w:val="22"/>
      <w:lang w:bidi="it-IT"/>
    </w:rPr>
  </w:style>
  <w:style w:type="paragraph" w:customStyle="1" w:styleId="Testonotaapidipagina1">
    <w:name w:val="Testo nota a piè di pagina1"/>
    <w:basedOn w:val="Normale"/>
    <w:rsid w:val="00F66DA0"/>
    <w:pPr>
      <w:ind w:left="720" w:hanging="720"/>
    </w:pPr>
    <w:rPr>
      <w:rFonts w:eastAsia="Calibri"/>
      <w:color w:val="00000A"/>
      <w:kern w:val="2"/>
      <w:lang w:bidi="it-IT"/>
    </w:rPr>
  </w:style>
  <w:style w:type="paragraph" w:customStyle="1" w:styleId="Text1">
    <w:name w:val="Text 1"/>
    <w:basedOn w:val="Normale"/>
    <w:rsid w:val="00F66DA0"/>
    <w:pPr>
      <w:spacing w:before="120" w:after="120"/>
      <w:ind w:left="850"/>
    </w:pPr>
    <w:rPr>
      <w:rFonts w:eastAsia="Calibri"/>
      <w:color w:val="00000A"/>
      <w:kern w:val="2"/>
      <w:sz w:val="24"/>
      <w:szCs w:val="22"/>
      <w:lang w:bidi="it-IT"/>
    </w:rPr>
  </w:style>
  <w:style w:type="paragraph" w:customStyle="1" w:styleId="NormalLeft">
    <w:name w:val="Normal Left"/>
    <w:basedOn w:val="Normale"/>
    <w:rsid w:val="00F66DA0"/>
    <w:pPr>
      <w:spacing w:before="120" w:after="120"/>
    </w:pPr>
    <w:rPr>
      <w:rFonts w:eastAsia="Calibri"/>
      <w:color w:val="00000A"/>
      <w:kern w:val="2"/>
      <w:sz w:val="24"/>
      <w:szCs w:val="22"/>
      <w:lang w:bidi="it-IT"/>
    </w:rPr>
  </w:style>
  <w:style w:type="paragraph" w:customStyle="1" w:styleId="Tiret0">
    <w:name w:val="Tiret 0"/>
    <w:basedOn w:val="Normale"/>
    <w:rsid w:val="00F66DA0"/>
    <w:pPr>
      <w:spacing w:before="120" w:after="120"/>
    </w:pPr>
    <w:rPr>
      <w:rFonts w:eastAsia="Calibri"/>
      <w:color w:val="00000A"/>
      <w:kern w:val="2"/>
      <w:sz w:val="24"/>
      <w:szCs w:val="22"/>
      <w:lang w:bidi="it-IT"/>
    </w:rPr>
  </w:style>
  <w:style w:type="paragraph" w:customStyle="1" w:styleId="Tiret1">
    <w:name w:val="Tiret 1"/>
    <w:basedOn w:val="Normale"/>
    <w:rsid w:val="00F66DA0"/>
    <w:pPr>
      <w:spacing w:before="120" w:after="120"/>
    </w:pPr>
    <w:rPr>
      <w:rFonts w:eastAsia="Calibri"/>
      <w:color w:val="00000A"/>
      <w:kern w:val="2"/>
      <w:sz w:val="24"/>
      <w:szCs w:val="22"/>
      <w:lang w:bidi="it-IT"/>
    </w:rPr>
  </w:style>
  <w:style w:type="paragraph" w:customStyle="1" w:styleId="NumPar1">
    <w:name w:val="NumPar 1"/>
    <w:basedOn w:val="Normale"/>
    <w:rsid w:val="00F66DA0"/>
    <w:pPr>
      <w:spacing w:before="120" w:after="120"/>
    </w:pPr>
    <w:rPr>
      <w:rFonts w:eastAsia="Calibri"/>
      <w:color w:val="00000A"/>
      <w:kern w:val="2"/>
      <w:sz w:val="24"/>
      <w:szCs w:val="22"/>
      <w:lang w:bidi="it-IT"/>
    </w:rPr>
  </w:style>
  <w:style w:type="paragraph" w:customStyle="1" w:styleId="NumPar2">
    <w:name w:val="NumPar 2"/>
    <w:basedOn w:val="Normale"/>
    <w:rsid w:val="00F66DA0"/>
    <w:pPr>
      <w:spacing w:before="120" w:after="120"/>
    </w:pPr>
    <w:rPr>
      <w:rFonts w:eastAsia="Calibri"/>
      <w:color w:val="00000A"/>
      <w:kern w:val="2"/>
      <w:sz w:val="24"/>
      <w:szCs w:val="22"/>
      <w:lang w:bidi="it-IT"/>
    </w:rPr>
  </w:style>
  <w:style w:type="paragraph" w:customStyle="1" w:styleId="NumPar3">
    <w:name w:val="NumPar 3"/>
    <w:basedOn w:val="Normale"/>
    <w:rsid w:val="00F66DA0"/>
    <w:pPr>
      <w:spacing w:before="120" w:after="120"/>
    </w:pPr>
    <w:rPr>
      <w:rFonts w:eastAsia="Calibri"/>
      <w:color w:val="00000A"/>
      <w:kern w:val="2"/>
      <w:sz w:val="24"/>
      <w:szCs w:val="22"/>
      <w:lang w:bidi="it-IT"/>
    </w:rPr>
  </w:style>
  <w:style w:type="paragraph" w:customStyle="1" w:styleId="NumPar4">
    <w:name w:val="NumPar 4"/>
    <w:basedOn w:val="Normale"/>
    <w:rsid w:val="00F66DA0"/>
    <w:pPr>
      <w:spacing w:before="120" w:after="120"/>
    </w:pPr>
    <w:rPr>
      <w:rFonts w:eastAsia="Calibri"/>
      <w:color w:val="00000A"/>
      <w:kern w:val="2"/>
      <w:sz w:val="24"/>
      <w:szCs w:val="22"/>
      <w:lang w:bidi="it-IT"/>
    </w:rPr>
  </w:style>
  <w:style w:type="paragraph" w:customStyle="1" w:styleId="ChapterTitle">
    <w:name w:val="ChapterTitle"/>
    <w:basedOn w:val="Normale"/>
    <w:rsid w:val="00F66DA0"/>
    <w:pPr>
      <w:keepNext/>
      <w:spacing w:before="120" w:after="360"/>
      <w:jc w:val="center"/>
    </w:pPr>
    <w:rPr>
      <w:rFonts w:eastAsia="Calibri"/>
      <w:b/>
      <w:color w:val="00000A"/>
      <w:kern w:val="2"/>
      <w:sz w:val="32"/>
      <w:szCs w:val="22"/>
      <w:lang w:bidi="it-IT"/>
    </w:rPr>
  </w:style>
  <w:style w:type="paragraph" w:customStyle="1" w:styleId="SectionTitle">
    <w:name w:val="SectionTitle"/>
    <w:basedOn w:val="Normale"/>
    <w:rsid w:val="00F66DA0"/>
    <w:pPr>
      <w:keepNext/>
      <w:spacing w:before="120" w:after="360"/>
      <w:jc w:val="center"/>
    </w:pPr>
    <w:rPr>
      <w:rFonts w:eastAsia="Calibri"/>
      <w:b/>
      <w:smallCaps/>
      <w:color w:val="00000A"/>
      <w:kern w:val="2"/>
      <w:sz w:val="28"/>
      <w:szCs w:val="22"/>
      <w:lang w:bidi="it-IT"/>
    </w:rPr>
  </w:style>
  <w:style w:type="paragraph" w:customStyle="1" w:styleId="Annexetitre">
    <w:name w:val="Annexe titre"/>
    <w:basedOn w:val="Normale"/>
    <w:rsid w:val="00F66DA0"/>
    <w:pPr>
      <w:spacing w:before="120" w:after="120"/>
      <w:jc w:val="center"/>
    </w:pPr>
    <w:rPr>
      <w:rFonts w:eastAsia="Calibri"/>
      <w:b/>
      <w:color w:val="00000A"/>
      <w:kern w:val="2"/>
      <w:sz w:val="24"/>
      <w:szCs w:val="22"/>
      <w:u w:val="single"/>
      <w:lang w:bidi="it-IT"/>
    </w:rPr>
  </w:style>
  <w:style w:type="paragraph" w:customStyle="1" w:styleId="Titrearticle">
    <w:name w:val="Titre article"/>
    <w:basedOn w:val="Normale"/>
    <w:rsid w:val="00F66DA0"/>
    <w:pPr>
      <w:keepNext/>
      <w:spacing w:before="360" w:after="120"/>
      <w:jc w:val="center"/>
    </w:pPr>
    <w:rPr>
      <w:rFonts w:eastAsia="Calibri"/>
      <w:i/>
      <w:color w:val="00000A"/>
      <w:kern w:val="2"/>
      <w:sz w:val="24"/>
      <w:szCs w:val="22"/>
      <w:lang w:bidi="it-IT"/>
    </w:rPr>
  </w:style>
  <w:style w:type="paragraph" w:customStyle="1" w:styleId="Paragrafoelenco1">
    <w:name w:val="Paragrafo elenco1"/>
    <w:basedOn w:val="Normale"/>
    <w:rsid w:val="00F66DA0"/>
    <w:pPr>
      <w:spacing w:before="120" w:after="120"/>
      <w:ind w:left="720"/>
      <w:contextualSpacing/>
    </w:pPr>
    <w:rPr>
      <w:rFonts w:eastAsia="Calibri"/>
      <w:color w:val="00000A"/>
      <w:kern w:val="2"/>
      <w:sz w:val="24"/>
      <w:szCs w:val="22"/>
      <w:lang w:bidi="it-IT"/>
    </w:rPr>
  </w:style>
  <w:style w:type="paragraph" w:customStyle="1" w:styleId="Testofumetto1">
    <w:name w:val="Testo fumetto1"/>
    <w:basedOn w:val="Normale"/>
    <w:rsid w:val="00F66DA0"/>
    <w:rPr>
      <w:rFonts w:ascii="Tahoma" w:eastAsia="Calibri" w:hAnsi="Tahoma" w:cs="Tahoma"/>
      <w:color w:val="00000A"/>
      <w:kern w:val="2"/>
      <w:sz w:val="16"/>
      <w:szCs w:val="16"/>
      <w:lang w:bidi="it-IT"/>
    </w:rPr>
  </w:style>
  <w:style w:type="paragraph" w:customStyle="1" w:styleId="NormaleWeb1">
    <w:name w:val="Normale (Web)1"/>
    <w:basedOn w:val="Normale"/>
    <w:rsid w:val="00F66DA0"/>
    <w:pPr>
      <w:spacing w:before="280" w:after="280"/>
    </w:pPr>
    <w:rPr>
      <w:color w:val="00000A"/>
      <w:kern w:val="2"/>
      <w:sz w:val="24"/>
      <w:szCs w:val="24"/>
    </w:rPr>
  </w:style>
  <w:style w:type="paragraph" w:customStyle="1" w:styleId="Contenutotabella">
    <w:name w:val="Contenuto tabella"/>
    <w:basedOn w:val="Normale"/>
    <w:rsid w:val="00F66DA0"/>
    <w:pPr>
      <w:spacing w:before="120" w:after="120"/>
    </w:pPr>
    <w:rPr>
      <w:rFonts w:eastAsia="Calibri"/>
      <w:color w:val="00000A"/>
      <w:kern w:val="2"/>
      <w:sz w:val="24"/>
      <w:szCs w:val="22"/>
      <w:lang w:bidi="it-IT"/>
    </w:rPr>
  </w:style>
  <w:style w:type="paragraph" w:customStyle="1" w:styleId="Titolotabella">
    <w:name w:val="Titolo tabella"/>
    <w:basedOn w:val="Contenutotabella"/>
    <w:rsid w:val="00F66DA0"/>
  </w:style>
  <w:style w:type="paragraph" w:customStyle="1" w:styleId="western">
    <w:name w:val="western"/>
    <w:basedOn w:val="Normale"/>
    <w:rsid w:val="00F66DA0"/>
    <w:pPr>
      <w:spacing w:before="280" w:after="142" w:line="288" w:lineRule="auto"/>
    </w:pPr>
    <w:rPr>
      <w:sz w:val="24"/>
      <w:szCs w:val="24"/>
    </w:rPr>
  </w:style>
  <w:style w:type="paragraph" w:customStyle="1" w:styleId="Rientrocorpodeltesto31">
    <w:name w:val="Rientro corpo del testo 31"/>
    <w:basedOn w:val="Normale"/>
    <w:rsid w:val="00F66DA0"/>
    <w:pPr>
      <w:spacing w:after="120"/>
      <w:ind w:left="283"/>
    </w:pPr>
    <w:rPr>
      <w:sz w:val="16"/>
      <w:szCs w:val="16"/>
    </w:rPr>
  </w:style>
  <w:style w:type="paragraph" w:styleId="Sottotitolo">
    <w:name w:val="Subtitle"/>
    <w:basedOn w:val="Titolo40"/>
    <w:next w:val="Normale"/>
    <w:qFormat/>
    <w:rsid w:val="00F66DA0"/>
    <w:pPr>
      <w:spacing w:before="0" w:after="60"/>
      <w:jc w:val="center"/>
    </w:pPr>
    <w:rPr>
      <w:rFonts w:ascii="Arial" w:eastAsia="Arial" w:hAnsi="Arial"/>
      <w:i/>
    </w:rPr>
  </w:style>
  <w:style w:type="paragraph" w:customStyle="1" w:styleId="WW-Corpodeltesto2">
    <w:name w:val="WW-Corpo del testo 2"/>
    <w:rsid w:val="00F66DA0"/>
    <w:pPr>
      <w:suppressAutoHyphens/>
      <w:jc w:val="both"/>
    </w:pPr>
    <w:rPr>
      <w:rFonts w:ascii="Tahoma" w:eastAsia="Tahoma" w:hAnsi="Tahoma" w:cs="Tahoma"/>
      <w:b/>
      <w:sz w:val="22"/>
      <w:szCs w:val="24"/>
      <w:lang w:eastAsia="zh-CN" w:bidi="hi-IN"/>
    </w:rPr>
  </w:style>
  <w:style w:type="paragraph" w:customStyle="1" w:styleId="ListContents">
    <w:name w:val="List Contents"/>
    <w:rsid w:val="00F66DA0"/>
    <w:pPr>
      <w:suppressAutoHyphens/>
      <w:ind w:left="567"/>
    </w:pPr>
    <w:rPr>
      <w:rFonts w:ascii="Liberation Serif" w:hAnsi="Liberation Serif" w:cs="Liberation Serif"/>
      <w:szCs w:val="24"/>
      <w:lang w:eastAsia="zh-CN" w:bidi="hi-IN"/>
    </w:rPr>
  </w:style>
  <w:style w:type="paragraph" w:customStyle="1" w:styleId="WW-Contenutoelenco111111">
    <w:name w:val="WW-Contenuto elenco111111"/>
    <w:rsid w:val="00F66DA0"/>
    <w:pPr>
      <w:widowControl w:val="0"/>
      <w:suppressAutoHyphens/>
      <w:ind w:left="567"/>
    </w:pPr>
    <w:rPr>
      <w:rFonts w:ascii="Liberation Serif" w:eastAsia="NSimSun" w:hAnsi="Liberation Serif" w:cs="Arial"/>
      <w:sz w:val="24"/>
      <w:szCs w:val="24"/>
      <w:lang w:eastAsia="zh-CN" w:bidi="hi-IN"/>
    </w:rPr>
  </w:style>
  <w:style w:type="paragraph" w:customStyle="1" w:styleId="Style2">
    <w:name w:val="Style 2"/>
    <w:basedOn w:val="Normale"/>
    <w:rsid w:val="00F66DA0"/>
    <w:pPr>
      <w:widowControl w:val="0"/>
      <w:autoSpaceDE w:val="0"/>
      <w:spacing w:before="144"/>
    </w:pPr>
    <w:rPr>
      <w:sz w:val="21"/>
      <w:szCs w:val="21"/>
    </w:rPr>
  </w:style>
  <w:style w:type="paragraph" w:customStyle="1" w:styleId="Elencoacolori-Colore11">
    <w:name w:val="Elenco a colori - Colore 11"/>
    <w:basedOn w:val="Normale"/>
    <w:rsid w:val="00F66DA0"/>
    <w:pPr>
      <w:spacing w:after="200" w:line="276" w:lineRule="auto"/>
      <w:ind w:left="708"/>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142">
      <w:bodyDiv w:val="1"/>
      <w:marLeft w:val="0"/>
      <w:marRight w:val="0"/>
      <w:marTop w:val="0"/>
      <w:marBottom w:val="0"/>
      <w:divBdr>
        <w:top w:val="none" w:sz="0" w:space="0" w:color="auto"/>
        <w:left w:val="none" w:sz="0" w:space="0" w:color="auto"/>
        <w:bottom w:val="none" w:sz="0" w:space="0" w:color="auto"/>
        <w:right w:val="none" w:sz="0" w:space="0" w:color="auto"/>
      </w:divBdr>
    </w:div>
    <w:div w:id="1542130353">
      <w:bodyDiv w:val="1"/>
      <w:marLeft w:val="0"/>
      <w:marRight w:val="0"/>
      <w:marTop w:val="0"/>
      <w:marBottom w:val="0"/>
      <w:divBdr>
        <w:top w:val="none" w:sz="0" w:space="0" w:color="auto"/>
        <w:left w:val="none" w:sz="0" w:space="0" w:color="auto"/>
        <w:bottom w:val="none" w:sz="0" w:space="0" w:color="auto"/>
        <w:right w:val="none" w:sz="0" w:space="0" w:color="auto"/>
      </w:divBdr>
    </w:div>
    <w:div w:id="1833062841">
      <w:bodyDiv w:val="1"/>
      <w:marLeft w:val="0"/>
      <w:marRight w:val="0"/>
      <w:marTop w:val="0"/>
      <w:marBottom w:val="0"/>
      <w:divBdr>
        <w:top w:val="none" w:sz="0" w:space="0" w:color="auto"/>
        <w:left w:val="none" w:sz="0" w:space="0" w:color="auto"/>
        <w:bottom w:val="none" w:sz="0" w:space="0" w:color="auto"/>
        <w:right w:val="none" w:sz="0" w:space="0" w:color="auto"/>
      </w:divBdr>
    </w:div>
    <w:div w:id="214148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1109</Words>
  <Characters>6327</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Spett</vt:lpstr>
    </vt:vector>
  </TitlesOfParts>
  <Company/>
  <LinksUpToDate>false</LinksUpToDate>
  <CharactersWithSpaces>7422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creator>Angela Petraglia</dc:creator>
  <cp:lastModifiedBy>utente</cp:lastModifiedBy>
  <cp:revision>14</cp:revision>
  <cp:lastPrinted>1995-11-21T16:41:00Z</cp:lastPrinted>
  <dcterms:created xsi:type="dcterms:W3CDTF">2021-03-24T09:28:00Z</dcterms:created>
  <dcterms:modified xsi:type="dcterms:W3CDTF">2021-06-23T14:53:00Z</dcterms:modified>
</cp:coreProperties>
</file>